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12235A"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Bold" w:hAnsi="Helvetica,Bold" w:cs="Times New Roman"/>
          <w:sz w:val="28"/>
          <w:szCs w:val="28"/>
          <w:lang w:eastAsia="en-GB"/>
        </w:rPr>
        <w:t xml:space="preserve">SALE DEED FOR FLAT </w:t>
      </w:r>
    </w:p>
    <w:p w14:paraId="0FE30E23"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 w:hAnsi="Helvetica" w:cs="Times New Roman"/>
          <w:lang w:eastAsia="en-GB"/>
        </w:rPr>
        <w:t xml:space="preserve">THIS DEED OF SALE is made and executed on this the ___________ day of ____________________, by </w:t>
      </w:r>
    </w:p>
    <w:p w14:paraId="14A21169"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 w:hAnsi="Helvetica" w:cs="Times New Roman"/>
          <w:lang w:eastAsia="en-GB"/>
        </w:rPr>
        <w:t xml:space="preserve">Sri____________________ S/o, D/o, W/o. ____________________, aged about __________ years, Occupation: ___________________ Resident of </w:t>
      </w:r>
      <w:proofErr w:type="spellStart"/>
      <w:r w:rsidRPr="00AB00F2">
        <w:rPr>
          <w:rFonts w:ascii="Helvetica" w:hAnsi="Helvetica" w:cs="Times New Roman"/>
          <w:lang w:eastAsia="en-GB"/>
        </w:rPr>
        <w:t>D.No</w:t>
      </w:r>
      <w:proofErr w:type="spellEnd"/>
      <w:r w:rsidRPr="00AB00F2">
        <w:rPr>
          <w:rFonts w:ascii="Helvetica" w:hAnsi="Helvetica" w:cs="Times New Roman"/>
          <w:lang w:eastAsia="en-GB"/>
        </w:rPr>
        <w:t xml:space="preserve">. ________________________________________ </w:t>
      </w:r>
    </w:p>
    <w:p w14:paraId="2882A191" w14:textId="332FFC37" w:rsidR="00AB00F2" w:rsidRPr="00AB00F2" w:rsidRDefault="00AB00F2" w:rsidP="00AB00F2">
      <w:pPr>
        <w:spacing w:line="480" w:lineRule="auto"/>
        <w:rPr>
          <w:rFonts w:ascii="Times New Roman" w:eastAsia="Times New Roman" w:hAnsi="Times New Roman" w:cs="Times New Roman"/>
          <w:lang w:eastAsia="en-GB"/>
        </w:rPr>
      </w:pPr>
      <w:r w:rsidRPr="00AB00F2">
        <w:rPr>
          <w:rFonts w:ascii="Times New Roman" w:eastAsia="Times New Roman" w:hAnsi="Times New Roman" w:cs="Times New Roman"/>
          <w:noProof/>
          <w:lang w:eastAsia="en-GB"/>
        </w:rPr>
        <w:drawing>
          <wp:inline distT="0" distB="0" distL="0" distR="0" wp14:anchorId="3E8C7BB2" wp14:editId="2A023ECD">
            <wp:extent cx="1455420" cy="9525"/>
            <wp:effectExtent l="0" t="0" r="0" b="0"/>
            <wp:docPr id="14" name="Picture 14" descr="age1image2759216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age1image27592165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55420" cy="9525"/>
                    </a:xfrm>
                    <a:prstGeom prst="rect">
                      <a:avLst/>
                    </a:prstGeom>
                    <a:noFill/>
                    <a:ln>
                      <a:noFill/>
                    </a:ln>
                  </pic:spPr>
                </pic:pic>
              </a:graphicData>
            </a:graphic>
          </wp:inline>
        </w:drawing>
      </w:r>
    </w:p>
    <w:p w14:paraId="367D08E6"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 w:hAnsi="Helvetica" w:cs="Times New Roman"/>
          <w:lang w:eastAsia="en-GB"/>
        </w:rPr>
        <w:t>Represented by his / her agent (or)</w:t>
      </w:r>
      <w:r w:rsidRPr="00AB00F2">
        <w:rPr>
          <w:rFonts w:ascii="Helvetica" w:hAnsi="Helvetica" w:cs="Times New Roman"/>
          <w:lang w:eastAsia="en-GB"/>
        </w:rPr>
        <w:br/>
        <w:t xml:space="preserve">Being minor represented by Father/Mother/Brother/Guardian </w:t>
      </w:r>
    </w:p>
    <w:p w14:paraId="75CB357F"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 w:hAnsi="Helvetica" w:cs="Times New Roman"/>
          <w:lang w:eastAsia="en-GB"/>
        </w:rPr>
        <w:t xml:space="preserve">Sri____________________ S/o, D/o, W/o. </w:t>
      </w:r>
    </w:p>
    <w:p w14:paraId="0FD03017"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 w:hAnsi="Helvetica" w:cs="Times New Roman"/>
          <w:lang w:eastAsia="en-GB"/>
        </w:rPr>
        <w:t xml:space="preserve">____________________, </w:t>
      </w:r>
    </w:p>
    <w:p w14:paraId="40D1AC03" w14:textId="77777777" w:rsidR="00AB00F2" w:rsidRPr="00AB00F2" w:rsidRDefault="00AB00F2" w:rsidP="00AB00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rFonts w:ascii="Helvetica" w:hAnsi="Helvetica" w:cs="Courier"/>
          <w:lang w:eastAsia="en-GB"/>
        </w:rPr>
      </w:pPr>
      <w:r w:rsidRPr="00AB00F2">
        <w:rPr>
          <w:rFonts w:ascii="Helvetica" w:hAnsi="Helvetica" w:cs="Courier"/>
          <w:lang w:eastAsia="en-GB"/>
        </w:rPr>
        <w:t xml:space="preserve">                                                   ___________________</w:t>
      </w:r>
    </w:p>
    <w:p w14:paraId="46C0B7C5"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 w:hAnsi="Helvetica" w:cs="Times New Roman"/>
          <w:lang w:eastAsia="en-GB"/>
        </w:rPr>
        <w:t xml:space="preserve">Hereinafter referred to as </w:t>
      </w:r>
      <w:r w:rsidRPr="00AB00F2">
        <w:rPr>
          <w:rFonts w:ascii="Helvetica,Bold" w:hAnsi="Helvetica,Bold" w:cs="Times New Roman"/>
          <w:lang w:eastAsia="en-GB"/>
        </w:rPr>
        <w:t xml:space="preserve">“VENDOR NO </w:t>
      </w:r>
      <w:r w:rsidRPr="00AB00F2">
        <w:rPr>
          <w:rFonts w:ascii="Times New Roman,Bold" w:hAnsi="Times New Roman,Bold" w:cs="Times New Roman"/>
          <w:lang w:eastAsia="en-GB"/>
        </w:rPr>
        <w:t>I</w:t>
      </w:r>
      <w:r w:rsidRPr="00AB00F2">
        <w:rPr>
          <w:rFonts w:ascii="Helvetica,Bold" w:hAnsi="Helvetica,Bold" w:cs="Times New Roman"/>
          <w:lang w:eastAsia="en-GB"/>
        </w:rPr>
        <w:t xml:space="preserve">” </w:t>
      </w:r>
      <w:r w:rsidRPr="00AB00F2">
        <w:rPr>
          <w:rFonts w:ascii="Helvetica" w:hAnsi="Helvetica" w:cs="Times New Roman"/>
          <w:lang w:eastAsia="en-GB"/>
        </w:rPr>
        <w:t xml:space="preserve">which term shall mean and include all his heirs, legal representatives, executors, administrators, attorneys and assignees etc. </w:t>
      </w:r>
    </w:p>
    <w:p w14:paraId="6A56E1BF"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Bold" w:hAnsi="Helvetica,Bold" w:cs="Times New Roman"/>
          <w:lang w:eastAsia="en-GB"/>
        </w:rPr>
        <w:t xml:space="preserve">AN D </w:t>
      </w:r>
    </w:p>
    <w:p w14:paraId="221F4CC8"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 w:hAnsi="Helvetica" w:cs="Times New Roman"/>
          <w:lang w:eastAsia="en-GB"/>
        </w:rPr>
        <w:t xml:space="preserve">M/S.____________________ </w:t>
      </w:r>
    </w:p>
    <w:p w14:paraId="25D159D1"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 w:hAnsi="Helvetica" w:cs="Times New Roman"/>
          <w:lang w:eastAsia="en-GB"/>
        </w:rPr>
        <w:t xml:space="preserve">Hereinafter referred to as </w:t>
      </w:r>
      <w:r w:rsidRPr="00AB00F2">
        <w:rPr>
          <w:rFonts w:ascii="Helvetica,Bold" w:hAnsi="Helvetica,Bold" w:cs="Times New Roman"/>
          <w:lang w:eastAsia="en-GB"/>
        </w:rPr>
        <w:t xml:space="preserve">“DEVELOPER” and “VENDOR NO </w:t>
      </w:r>
      <w:r w:rsidRPr="00AB00F2">
        <w:rPr>
          <w:rFonts w:ascii="Times New Roman,Bold" w:hAnsi="Times New Roman,Bold" w:cs="Times New Roman"/>
          <w:lang w:eastAsia="en-GB"/>
        </w:rPr>
        <w:t>II</w:t>
      </w:r>
      <w:r w:rsidRPr="00AB00F2">
        <w:rPr>
          <w:rFonts w:ascii="Helvetica,Bold" w:hAnsi="Helvetica,Bold" w:cs="Times New Roman"/>
          <w:lang w:eastAsia="en-GB"/>
        </w:rPr>
        <w:t xml:space="preserve">” </w:t>
      </w:r>
      <w:r w:rsidRPr="00AB00F2">
        <w:rPr>
          <w:rFonts w:ascii="Helvetica" w:hAnsi="Helvetica" w:cs="Times New Roman"/>
          <w:lang w:eastAsia="en-GB"/>
        </w:rPr>
        <w:t xml:space="preserve">which term shall include all its partners, representatives, assignees, successors-in-interest. </w:t>
      </w:r>
    </w:p>
    <w:p w14:paraId="6B6F7380"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 w:hAnsi="Helvetica" w:cs="Times New Roman"/>
          <w:lang w:eastAsia="en-GB"/>
        </w:rPr>
        <w:lastRenderedPageBreak/>
        <w:t xml:space="preserve">Herein-after referred to as “VENDORS” </w:t>
      </w:r>
    </w:p>
    <w:p w14:paraId="2DAEE7C4"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 w:hAnsi="Helvetica" w:cs="Times New Roman"/>
          <w:lang w:eastAsia="en-GB"/>
        </w:rPr>
        <w:t xml:space="preserve">aged about Residing at </w:t>
      </w:r>
    </w:p>
    <w:p w14:paraId="29FE2432"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 w:hAnsi="Helvetica" w:cs="Times New Roman"/>
          <w:lang w:eastAsia="en-GB"/>
        </w:rPr>
        <w:t>power of</w:t>
      </w:r>
      <w:r w:rsidRPr="00AB00F2">
        <w:rPr>
          <w:rFonts w:ascii="Helvetica" w:hAnsi="Helvetica" w:cs="Times New Roman"/>
          <w:lang w:eastAsia="en-GB"/>
        </w:rPr>
        <w:br/>
        <w:t xml:space="preserve">Number_____ of Year_____ Book IV of RO/SRO__________. </w:t>
      </w:r>
    </w:p>
    <w:p w14:paraId="15BF4B6A"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 w:hAnsi="Helvetica" w:cs="Times New Roman"/>
          <w:lang w:eastAsia="en-GB"/>
        </w:rPr>
        <w:t xml:space="preserve">__________ years, Occupation: </w:t>
      </w:r>
    </w:p>
    <w:p w14:paraId="66BCCC4A"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 w:hAnsi="Helvetica" w:cs="Times New Roman"/>
          <w:lang w:eastAsia="en-GB"/>
        </w:rPr>
        <w:t>______________ under</w:t>
      </w:r>
      <w:r w:rsidRPr="00AB00F2">
        <w:rPr>
          <w:rFonts w:ascii="Helvetica" w:hAnsi="Helvetica" w:cs="Times New Roman"/>
          <w:lang w:eastAsia="en-GB"/>
        </w:rPr>
        <w:br/>
        <w:t xml:space="preserve">attorney dated________ Registered as Document </w:t>
      </w:r>
    </w:p>
    <w:p w14:paraId="73F62838"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 w:hAnsi="Helvetica" w:cs="Times New Roman"/>
          <w:lang w:eastAsia="en-GB"/>
        </w:rPr>
        <w:t xml:space="preserve">__________ </w:t>
      </w:r>
    </w:p>
    <w:p w14:paraId="4571D76B"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 w:hAnsi="Helvetica" w:cs="Times New Roman"/>
          <w:lang w:eastAsia="en-GB"/>
        </w:rPr>
        <w:t xml:space="preserve">general / special </w:t>
      </w:r>
    </w:p>
    <w:p w14:paraId="3B61ED14" w14:textId="7FDD11FA" w:rsidR="00AB00F2" w:rsidRPr="00AB00F2" w:rsidRDefault="00AB00F2" w:rsidP="00AB00F2">
      <w:pPr>
        <w:spacing w:line="480" w:lineRule="auto"/>
        <w:rPr>
          <w:rFonts w:ascii="Times New Roman" w:eastAsia="Times New Roman" w:hAnsi="Times New Roman" w:cs="Times New Roman"/>
          <w:lang w:eastAsia="en-GB"/>
        </w:rPr>
      </w:pPr>
      <w:r w:rsidRPr="00AB00F2">
        <w:rPr>
          <w:rFonts w:ascii="Times New Roman" w:eastAsia="Times New Roman" w:hAnsi="Times New Roman" w:cs="Times New Roman"/>
          <w:noProof/>
          <w:lang w:eastAsia="en-GB"/>
        </w:rPr>
        <w:drawing>
          <wp:inline distT="0" distB="0" distL="0" distR="0" wp14:anchorId="2E721EF3" wp14:editId="5B950B3D">
            <wp:extent cx="307975" cy="9525"/>
            <wp:effectExtent l="0" t="0" r="0" b="0"/>
            <wp:docPr id="13" name="Picture 13" descr="age1image2759308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age1image27593080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7975" cy="9525"/>
                    </a:xfrm>
                    <a:prstGeom prst="rect">
                      <a:avLst/>
                    </a:prstGeom>
                    <a:noFill/>
                    <a:ln>
                      <a:noFill/>
                    </a:ln>
                  </pic:spPr>
                </pic:pic>
              </a:graphicData>
            </a:graphic>
          </wp:inline>
        </w:drawing>
      </w:r>
    </w:p>
    <w:p w14:paraId="36D0DD80"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Bold" w:hAnsi="Helvetica,Bold" w:cs="Times New Roman"/>
          <w:lang w:eastAsia="en-GB"/>
        </w:rPr>
        <w:t xml:space="preserve">IN FAVOUR OF </w:t>
      </w:r>
    </w:p>
    <w:p w14:paraId="05CE4B0D"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 w:hAnsi="Helvetica" w:cs="Times New Roman"/>
          <w:lang w:eastAsia="en-GB"/>
        </w:rPr>
        <w:t xml:space="preserve">Sri____________________ S/o, D/o, W/o. ____________________, aged about __________ years, Occupation: ___________________ Resident of </w:t>
      </w:r>
      <w:proofErr w:type="spellStart"/>
      <w:r w:rsidRPr="00AB00F2">
        <w:rPr>
          <w:rFonts w:ascii="Helvetica" w:hAnsi="Helvetica" w:cs="Times New Roman"/>
          <w:lang w:eastAsia="en-GB"/>
        </w:rPr>
        <w:t>D.No</w:t>
      </w:r>
      <w:proofErr w:type="spellEnd"/>
      <w:r w:rsidRPr="00AB00F2">
        <w:rPr>
          <w:rFonts w:ascii="Helvetica" w:hAnsi="Helvetica" w:cs="Times New Roman"/>
          <w:lang w:eastAsia="en-GB"/>
        </w:rPr>
        <w:t xml:space="preserve">. ________________________________________ </w:t>
      </w:r>
    </w:p>
    <w:p w14:paraId="5621D324"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 w:hAnsi="Helvetica" w:cs="Times New Roman"/>
          <w:lang w:eastAsia="en-GB"/>
        </w:rPr>
        <w:t xml:space="preserve">Being minor represented by Father/Mother/Brother/Guardian </w:t>
      </w:r>
    </w:p>
    <w:p w14:paraId="6AADE65D"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 w:hAnsi="Helvetica" w:cs="Times New Roman"/>
          <w:lang w:eastAsia="en-GB"/>
        </w:rPr>
        <w:t xml:space="preserve">Sri____________________ S/o, D/o, W/o. ____________________, aged about __________ years, Occupation: ___________________ Residing at ______________ </w:t>
      </w:r>
    </w:p>
    <w:p w14:paraId="2C6B7945"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 w:hAnsi="Helvetica" w:cs="Times New Roman"/>
          <w:lang w:eastAsia="en-GB"/>
        </w:rPr>
        <w:t xml:space="preserve">Hereinafter referred to as </w:t>
      </w:r>
      <w:r w:rsidRPr="00AB00F2">
        <w:rPr>
          <w:rFonts w:ascii="Helvetica,Bold" w:hAnsi="Helvetica,Bold" w:cs="Times New Roman"/>
          <w:lang w:eastAsia="en-GB"/>
        </w:rPr>
        <w:t xml:space="preserve">“VENDEE” </w:t>
      </w:r>
      <w:r w:rsidRPr="00AB00F2">
        <w:rPr>
          <w:rFonts w:ascii="Helvetica" w:hAnsi="Helvetica" w:cs="Times New Roman"/>
          <w:lang w:eastAsia="en-GB"/>
        </w:rPr>
        <w:t xml:space="preserve">which term shall mean and include all his heirs, legal representatives, executors, administrators and assignees, etc. </w:t>
      </w:r>
    </w:p>
    <w:p w14:paraId="32180CBB"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 w:hAnsi="Helvetica" w:cs="Times New Roman"/>
          <w:lang w:eastAsia="en-GB"/>
        </w:rPr>
        <w:t xml:space="preserve">WHEREAS the Vendor is the sole and absolute owner of the Plot bearing Plot No./House No. ____________________, Survey </w:t>
      </w:r>
      <w:proofErr w:type="spellStart"/>
      <w:r w:rsidRPr="00AB00F2">
        <w:rPr>
          <w:rFonts w:ascii="Helvetica" w:hAnsi="Helvetica" w:cs="Times New Roman"/>
          <w:lang w:eastAsia="en-GB"/>
        </w:rPr>
        <w:t>No._____________situated</w:t>
      </w:r>
      <w:proofErr w:type="spellEnd"/>
      <w:r w:rsidRPr="00AB00F2">
        <w:rPr>
          <w:rFonts w:ascii="Helvetica" w:hAnsi="Helvetica" w:cs="Times New Roman"/>
          <w:lang w:eastAsia="en-GB"/>
        </w:rPr>
        <w:t xml:space="preserve"> at Ward </w:t>
      </w:r>
      <w:proofErr w:type="spellStart"/>
      <w:r w:rsidRPr="00AB00F2">
        <w:rPr>
          <w:rFonts w:ascii="Helvetica" w:hAnsi="Helvetica" w:cs="Times New Roman"/>
          <w:lang w:eastAsia="en-GB"/>
        </w:rPr>
        <w:t>No.__________Block</w:t>
      </w:r>
      <w:proofErr w:type="spellEnd"/>
      <w:r w:rsidRPr="00AB00F2">
        <w:rPr>
          <w:rFonts w:ascii="Helvetica" w:hAnsi="Helvetica" w:cs="Times New Roman"/>
          <w:lang w:eastAsia="en-GB"/>
        </w:rPr>
        <w:t xml:space="preserve"> No __________</w:t>
      </w:r>
      <w:r w:rsidRPr="00AB00F2">
        <w:rPr>
          <w:rFonts w:ascii="Helvetica" w:hAnsi="Helvetica" w:cs="Times New Roman"/>
          <w:lang w:eastAsia="en-GB"/>
        </w:rPr>
        <w:br/>
        <w:t>___________</w:t>
      </w:r>
      <w:proofErr w:type="spellStart"/>
      <w:r w:rsidRPr="00AB00F2">
        <w:rPr>
          <w:rFonts w:ascii="Helvetica" w:hAnsi="Helvetica" w:cs="Times New Roman"/>
          <w:lang w:eastAsia="en-GB"/>
        </w:rPr>
        <w:t>Muncipal</w:t>
      </w:r>
      <w:proofErr w:type="spellEnd"/>
      <w:r w:rsidRPr="00AB00F2">
        <w:rPr>
          <w:rFonts w:ascii="Helvetica" w:hAnsi="Helvetica" w:cs="Times New Roman"/>
          <w:lang w:eastAsia="en-GB"/>
        </w:rPr>
        <w:t xml:space="preserve"> Corporation / </w:t>
      </w:r>
      <w:proofErr w:type="spellStart"/>
      <w:r w:rsidRPr="00AB00F2">
        <w:rPr>
          <w:rFonts w:ascii="Helvetica" w:hAnsi="Helvetica" w:cs="Times New Roman"/>
          <w:lang w:eastAsia="en-GB"/>
        </w:rPr>
        <w:t>Muncipality</w:t>
      </w:r>
      <w:proofErr w:type="spellEnd"/>
      <w:r w:rsidRPr="00AB00F2">
        <w:rPr>
          <w:rFonts w:ascii="Helvetica" w:hAnsi="Helvetica" w:cs="Times New Roman"/>
          <w:lang w:eastAsia="en-GB"/>
        </w:rPr>
        <w:t xml:space="preserve"> which was inherited / having acquired through a Sale/Gift/Gift Settlement/Partition/Will Deed Registered as Document No.- ______________ of S.R.O. ____________________ copied in Volume No. ____________________ at Page ____________. </w:t>
      </w:r>
    </w:p>
    <w:p w14:paraId="5FAD3268"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 w:hAnsi="Helvetica" w:cs="Times New Roman"/>
          <w:lang w:eastAsia="en-GB"/>
        </w:rPr>
        <w:t xml:space="preserve">WHEREAS the Vendor was desirous of constructing a residential complex in the said premises have approached the Developer, and the Developer agreed for the </w:t>
      </w:r>
    </w:p>
    <w:p w14:paraId="12739CC5" w14:textId="4F144055" w:rsidR="00AB00F2" w:rsidRPr="00AB00F2" w:rsidRDefault="00AB00F2" w:rsidP="00AB00F2">
      <w:pPr>
        <w:spacing w:line="480" w:lineRule="auto"/>
        <w:rPr>
          <w:rFonts w:ascii="Times New Roman" w:eastAsia="Times New Roman" w:hAnsi="Times New Roman" w:cs="Times New Roman"/>
          <w:lang w:eastAsia="en-GB"/>
        </w:rPr>
      </w:pPr>
      <w:r w:rsidRPr="00AB00F2">
        <w:rPr>
          <w:rFonts w:ascii="Times New Roman" w:eastAsia="Times New Roman" w:hAnsi="Times New Roman" w:cs="Times New Roman"/>
          <w:noProof/>
          <w:lang w:eastAsia="en-GB"/>
        </w:rPr>
        <w:drawing>
          <wp:inline distT="0" distB="0" distL="0" distR="0" wp14:anchorId="6B1A2E76" wp14:editId="1E4B6FFF">
            <wp:extent cx="811530" cy="9525"/>
            <wp:effectExtent l="0" t="0" r="0" b="0"/>
            <wp:docPr id="12" name="Picture 12" descr="age2image2759851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age2image275985139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11530" cy="9525"/>
                    </a:xfrm>
                    <a:prstGeom prst="rect">
                      <a:avLst/>
                    </a:prstGeom>
                    <a:noFill/>
                    <a:ln>
                      <a:noFill/>
                    </a:ln>
                  </pic:spPr>
                </pic:pic>
              </a:graphicData>
            </a:graphic>
          </wp:inline>
        </w:drawing>
      </w:r>
    </w:p>
    <w:p w14:paraId="7851F500"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 w:hAnsi="Helvetica" w:cs="Times New Roman"/>
          <w:lang w:eastAsia="en-GB"/>
        </w:rPr>
        <w:t xml:space="preserve">same as per the Development Agreement registered as No _____________ of S.R.O_______________. </w:t>
      </w:r>
    </w:p>
    <w:p w14:paraId="7B30ED1E"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 w:hAnsi="Helvetica" w:cs="Times New Roman"/>
          <w:lang w:eastAsia="en-GB"/>
        </w:rPr>
        <w:t xml:space="preserve">WHEREAS the Vendor(s) herein has/have obtained Permission for Stilt + Upper _____ Floors, vide Permit No.______________ in File No._________ dated______________ from the Municipal Corporation / </w:t>
      </w:r>
      <w:proofErr w:type="spellStart"/>
      <w:r w:rsidRPr="00AB00F2">
        <w:rPr>
          <w:rFonts w:ascii="Helvetica" w:hAnsi="Helvetica" w:cs="Times New Roman"/>
          <w:lang w:eastAsia="en-GB"/>
        </w:rPr>
        <w:t>Muncipality</w:t>
      </w:r>
      <w:proofErr w:type="spellEnd"/>
      <w:r w:rsidRPr="00AB00F2">
        <w:rPr>
          <w:rFonts w:ascii="Helvetica" w:hAnsi="Helvetica" w:cs="Times New Roman"/>
          <w:lang w:eastAsia="en-GB"/>
        </w:rPr>
        <w:t xml:space="preserve"> / Gram Panchayat. </w:t>
      </w:r>
    </w:p>
    <w:p w14:paraId="1F059C4D"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 w:hAnsi="Helvetica" w:cs="Times New Roman"/>
          <w:lang w:eastAsia="en-GB"/>
        </w:rPr>
        <w:t xml:space="preserve">WHEREAS the Vendor(s) have constructed complex named as ________________ in the said premises consisting of Stilt Floor for parking + Upper Three Floors for residential units, having amenities of APSEB &amp; HMWS connections as per the plan. </w:t>
      </w:r>
    </w:p>
    <w:p w14:paraId="3549E7F3"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 w:hAnsi="Helvetica" w:cs="Times New Roman"/>
          <w:lang w:eastAsia="en-GB"/>
        </w:rPr>
        <w:t xml:space="preserve">AND WHEREAS the Vendor(s) offered to sell (The undivided share of the site described in ‘A’ schedule) Flat ___________________ Described in ‘B’ schedule (hereinafter referred to as the “SCHEDULE PROPERTY’) to the Vendee for a total sale consideration of </w:t>
      </w:r>
      <w:proofErr w:type="spellStart"/>
      <w:proofErr w:type="gramStart"/>
      <w:r w:rsidRPr="00AB00F2">
        <w:rPr>
          <w:rFonts w:ascii="Helvetica" w:hAnsi="Helvetica" w:cs="Times New Roman"/>
          <w:lang w:eastAsia="en-GB"/>
        </w:rPr>
        <w:t>Rs</w:t>
      </w:r>
      <w:proofErr w:type="spellEnd"/>
      <w:r w:rsidRPr="00AB00F2">
        <w:rPr>
          <w:rFonts w:ascii="Helvetica" w:hAnsi="Helvetica" w:cs="Times New Roman"/>
          <w:lang w:eastAsia="en-GB"/>
        </w:rPr>
        <w:t>._</w:t>
      </w:r>
      <w:proofErr w:type="gramEnd"/>
      <w:r w:rsidRPr="00AB00F2">
        <w:rPr>
          <w:rFonts w:ascii="Helvetica" w:hAnsi="Helvetica" w:cs="Times New Roman"/>
          <w:lang w:eastAsia="en-GB"/>
        </w:rPr>
        <w:t xml:space="preserve">___________ Only) and the Vendee herein has agreed to purchase the above mentioned Flat for the said sale consideration which includes the consideration for the purchase of the proportionate undivided share of land. </w:t>
      </w:r>
    </w:p>
    <w:p w14:paraId="6F543508"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Bold" w:hAnsi="Helvetica,Bold" w:cs="Times New Roman"/>
          <w:sz w:val="26"/>
          <w:szCs w:val="26"/>
          <w:lang w:eastAsia="en-GB"/>
        </w:rPr>
        <w:t xml:space="preserve">NOW THIS DEED OF SALE WITNESSETH AS FOLLOWS: </w:t>
      </w:r>
    </w:p>
    <w:p w14:paraId="0C83795B"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 w:hAnsi="Helvetica" w:cs="Times New Roman"/>
          <w:lang w:eastAsia="en-GB"/>
        </w:rPr>
        <w:t xml:space="preserve">1. That in pursuance of the said offer and acceptance the Vendee has already paid the entire sale consideration of </w:t>
      </w:r>
      <w:proofErr w:type="spellStart"/>
      <w:proofErr w:type="gramStart"/>
      <w:r w:rsidRPr="00AB00F2">
        <w:rPr>
          <w:rFonts w:ascii="Helvetica" w:hAnsi="Helvetica" w:cs="Times New Roman"/>
          <w:lang w:eastAsia="en-GB"/>
        </w:rPr>
        <w:t>Rs</w:t>
      </w:r>
      <w:proofErr w:type="spellEnd"/>
      <w:r w:rsidRPr="00AB00F2">
        <w:rPr>
          <w:rFonts w:ascii="Helvetica" w:hAnsi="Helvetica" w:cs="Times New Roman"/>
          <w:lang w:eastAsia="en-GB"/>
        </w:rPr>
        <w:t>._</w:t>
      </w:r>
      <w:proofErr w:type="gramEnd"/>
      <w:r w:rsidRPr="00AB00F2">
        <w:rPr>
          <w:rFonts w:ascii="Helvetica" w:hAnsi="Helvetica" w:cs="Times New Roman"/>
          <w:lang w:eastAsia="en-GB"/>
        </w:rPr>
        <w:t xml:space="preserve">________ to the Vendors, the receipt of which the Vendors hereby admitted and acknowledged, the Vendors hereby convey, transfer and assign all their title, right and interest </w:t>
      </w:r>
    </w:p>
    <w:p w14:paraId="2AD35EDE" w14:textId="7C00A393" w:rsidR="00AB00F2" w:rsidRPr="00AB00F2" w:rsidRDefault="00AB00F2" w:rsidP="00AB00F2">
      <w:pPr>
        <w:spacing w:line="480" w:lineRule="auto"/>
        <w:rPr>
          <w:rFonts w:ascii="Times New Roman" w:eastAsia="Times New Roman" w:hAnsi="Times New Roman" w:cs="Times New Roman"/>
          <w:lang w:eastAsia="en-GB"/>
        </w:rPr>
      </w:pPr>
      <w:r w:rsidRPr="00AB00F2">
        <w:rPr>
          <w:rFonts w:ascii="Times New Roman" w:eastAsia="Times New Roman" w:hAnsi="Times New Roman" w:cs="Times New Roman"/>
          <w:noProof/>
          <w:lang w:eastAsia="en-GB"/>
        </w:rPr>
        <w:drawing>
          <wp:inline distT="0" distB="0" distL="0" distR="0" wp14:anchorId="66754B11" wp14:editId="344FFF44">
            <wp:extent cx="3312160" cy="9525"/>
            <wp:effectExtent l="0" t="0" r="0" b="0"/>
            <wp:docPr id="11" name="Picture 11" descr="age3image28124917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age3image281249179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2160" cy="9525"/>
                    </a:xfrm>
                    <a:prstGeom prst="rect">
                      <a:avLst/>
                    </a:prstGeom>
                    <a:noFill/>
                    <a:ln>
                      <a:noFill/>
                    </a:ln>
                  </pic:spPr>
                </pic:pic>
              </a:graphicData>
            </a:graphic>
          </wp:inline>
        </w:drawing>
      </w:r>
    </w:p>
    <w:p w14:paraId="09EB3714"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 w:hAnsi="Helvetica" w:cs="Times New Roman"/>
          <w:lang w:eastAsia="en-GB"/>
        </w:rPr>
        <w:t xml:space="preserve">over the schedule property together with Rights of easements and appurtenances unto and to the use of the Vendee. </w:t>
      </w:r>
    </w:p>
    <w:p w14:paraId="1FACB83C" w14:textId="77777777" w:rsidR="00AB00F2" w:rsidRPr="00AB00F2" w:rsidRDefault="00AB00F2" w:rsidP="00AB00F2">
      <w:pPr>
        <w:numPr>
          <w:ilvl w:val="0"/>
          <w:numId w:val="7"/>
        </w:numPr>
        <w:spacing w:before="100" w:beforeAutospacing="1" w:after="100" w:afterAutospacing="1" w:line="480" w:lineRule="auto"/>
        <w:rPr>
          <w:rFonts w:ascii="Helvetica" w:hAnsi="Helvetica" w:cs="Times New Roman"/>
          <w:lang w:eastAsia="en-GB"/>
        </w:rPr>
      </w:pPr>
      <w:r w:rsidRPr="00AB00F2">
        <w:rPr>
          <w:rFonts w:ascii="Helvetica" w:hAnsi="Helvetica" w:cs="Times New Roman"/>
          <w:lang w:eastAsia="en-GB"/>
        </w:rPr>
        <w:t xml:space="preserve">That the Vendors have this day delivered the vacant, physical and peaceful possession of the Schedule Property to the Vendee TO HAVE AND TO HOLD the same absolutely and forever, which is more fully and specifically delineated and described in Schedule Property. </w:t>
      </w:r>
    </w:p>
    <w:p w14:paraId="40249197" w14:textId="77777777" w:rsidR="00AB00F2" w:rsidRPr="00AB00F2" w:rsidRDefault="00AB00F2" w:rsidP="00AB00F2">
      <w:pPr>
        <w:numPr>
          <w:ilvl w:val="0"/>
          <w:numId w:val="7"/>
        </w:numPr>
        <w:spacing w:before="100" w:beforeAutospacing="1" w:after="100" w:afterAutospacing="1" w:line="480" w:lineRule="auto"/>
        <w:rPr>
          <w:rFonts w:ascii="Helvetica" w:hAnsi="Helvetica" w:cs="Times New Roman"/>
          <w:lang w:eastAsia="en-GB"/>
        </w:rPr>
      </w:pPr>
      <w:r w:rsidRPr="00AB00F2">
        <w:rPr>
          <w:rFonts w:ascii="Helvetica" w:hAnsi="Helvetica" w:cs="Times New Roman"/>
          <w:lang w:eastAsia="en-GB"/>
        </w:rPr>
        <w:t xml:space="preserve">That the Vendors have paid all the taxes, cess, dues etc., in respect of the schedule mentioned property </w:t>
      </w:r>
      <w:proofErr w:type="spellStart"/>
      <w:r w:rsidRPr="00AB00F2">
        <w:rPr>
          <w:rFonts w:ascii="Helvetica" w:hAnsi="Helvetica" w:cs="Times New Roman"/>
          <w:lang w:eastAsia="en-GB"/>
        </w:rPr>
        <w:t>upto</w:t>
      </w:r>
      <w:proofErr w:type="spellEnd"/>
      <w:r w:rsidRPr="00AB00F2">
        <w:rPr>
          <w:rFonts w:ascii="Helvetica" w:hAnsi="Helvetica" w:cs="Times New Roman"/>
          <w:lang w:eastAsia="en-GB"/>
        </w:rPr>
        <w:t xml:space="preserve"> date of registration of Sale Deed. </w:t>
      </w:r>
    </w:p>
    <w:p w14:paraId="55F225BF" w14:textId="77777777" w:rsidR="00AB00F2" w:rsidRPr="00AB00F2" w:rsidRDefault="00AB00F2" w:rsidP="00AB00F2">
      <w:pPr>
        <w:numPr>
          <w:ilvl w:val="0"/>
          <w:numId w:val="7"/>
        </w:numPr>
        <w:spacing w:before="100" w:beforeAutospacing="1" w:after="100" w:afterAutospacing="1" w:line="480" w:lineRule="auto"/>
        <w:rPr>
          <w:rFonts w:ascii="Helvetica" w:hAnsi="Helvetica" w:cs="Times New Roman"/>
          <w:lang w:eastAsia="en-GB"/>
        </w:rPr>
      </w:pPr>
      <w:r w:rsidRPr="00AB00F2">
        <w:rPr>
          <w:rFonts w:ascii="Helvetica" w:hAnsi="Helvetica" w:cs="Times New Roman"/>
          <w:lang w:eastAsia="en-GB"/>
        </w:rPr>
        <w:t xml:space="preserve">That the rights, titles, interests, easements, privileges, appurtenances, liberties, enjoyments and possessions are hereby transferred and subsist in favour of the Vendee absolutely and forever. </w:t>
      </w:r>
    </w:p>
    <w:p w14:paraId="459EECB3" w14:textId="77777777" w:rsidR="00AB00F2" w:rsidRPr="00AB00F2" w:rsidRDefault="00AB00F2" w:rsidP="00AB00F2">
      <w:pPr>
        <w:numPr>
          <w:ilvl w:val="0"/>
          <w:numId w:val="7"/>
        </w:numPr>
        <w:spacing w:before="100" w:beforeAutospacing="1" w:after="100" w:afterAutospacing="1" w:line="480" w:lineRule="auto"/>
        <w:rPr>
          <w:rFonts w:ascii="Helvetica" w:hAnsi="Helvetica" w:cs="Times New Roman"/>
          <w:lang w:eastAsia="en-GB"/>
        </w:rPr>
      </w:pPr>
      <w:r w:rsidRPr="00AB00F2">
        <w:rPr>
          <w:rFonts w:ascii="Helvetica" w:hAnsi="Helvetica" w:cs="Times New Roman"/>
          <w:lang w:eastAsia="en-GB"/>
        </w:rPr>
        <w:t xml:space="preserve">That the Vendors hereby declare and covenant with the Vendee that the schedule mentioned property is free from all encumbrances, charges, prior sales, gifts, mortgages, liens, court attachments and litigations etc., and the Vendors have full power and absolute authority to sell the said premises to the Vendee absolutely and forever. </w:t>
      </w:r>
    </w:p>
    <w:p w14:paraId="7CEB6079" w14:textId="77777777" w:rsidR="00AB00F2" w:rsidRPr="00AB00F2" w:rsidRDefault="00AB00F2" w:rsidP="00AB00F2">
      <w:pPr>
        <w:numPr>
          <w:ilvl w:val="0"/>
          <w:numId w:val="7"/>
        </w:numPr>
        <w:spacing w:before="100" w:beforeAutospacing="1" w:after="100" w:afterAutospacing="1" w:line="480" w:lineRule="auto"/>
        <w:rPr>
          <w:rFonts w:ascii="Helvetica" w:hAnsi="Helvetica" w:cs="Times New Roman"/>
          <w:lang w:eastAsia="en-GB"/>
        </w:rPr>
      </w:pPr>
      <w:r w:rsidRPr="00AB00F2">
        <w:rPr>
          <w:rFonts w:ascii="Helvetica" w:hAnsi="Helvetica" w:cs="Times New Roman"/>
          <w:lang w:eastAsia="en-GB"/>
        </w:rPr>
        <w:t xml:space="preserve">That the Vendors hereby undertake to indemnify and keep the Vendee indemnified against all the losses, costs, expenses, damages sustained if any to the Vendee on account of any defect in title of Vendors or if the Vendee is </w:t>
      </w:r>
      <w:proofErr w:type="spellStart"/>
      <w:r w:rsidRPr="00AB00F2">
        <w:rPr>
          <w:rFonts w:ascii="Helvetica" w:hAnsi="Helvetica" w:cs="Times New Roman"/>
          <w:lang w:eastAsia="en-GB"/>
        </w:rPr>
        <w:t>deprived</w:t>
      </w:r>
      <w:proofErr w:type="spellEnd"/>
      <w:r w:rsidRPr="00AB00F2">
        <w:rPr>
          <w:rFonts w:ascii="Helvetica" w:hAnsi="Helvetica" w:cs="Times New Roman"/>
          <w:lang w:eastAsia="en-GB"/>
        </w:rPr>
        <w:t xml:space="preserve"> from the part or whole of the schedule property, the Vendors shall compensate against the same at all times with the personal or other property. </w:t>
      </w:r>
    </w:p>
    <w:p w14:paraId="6CE0ECCD" w14:textId="77777777" w:rsidR="00AB00F2" w:rsidRPr="00AB00F2" w:rsidRDefault="00AB00F2" w:rsidP="00AB00F2">
      <w:pPr>
        <w:numPr>
          <w:ilvl w:val="0"/>
          <w:numId w:val="8"/>
        </w:numPr>
        <w:spacing w:before="100" w:beforeAutospacing="1" w:after="100" w:afterAutospacing="1" w:line="480" w:lineRule="auto"/>
        <w:rPr>
          <w:rFonts w:ascii="Helvetica" w:hAnsi="Helvetica" w:cs="Times New Roman"/>
          <w:lang w:eastAsia="en-GB"/>
        </w:rPr>
      </w:pPr>
      <w:r w:rsidRPr="00AB00F2">
        <w:rPr>
          <w:rFonts w:ascii="Helvetica" w:hAnsi="Helvetica" w:cs="Times New Roman"/>
          <w:lang w:eastAsia="en-GB"/>
        </w:rPr>
        <w:t xml:space="preserve">That the Vendors further declare and covenant with the Vendee that they will execute any further deeds of assurance to strengthen the title of the Vendee at the cost and expenses of the Vendee. </w:t>
      </w:r>
    </w:p>
    <w:p w14:paraId="0BE97594" w14:textId="77777777" w:rsidR="00AB00F2" w:rsidRPr="00AB00F2" w:rsidRDefault="00AB00F2" w:rsidP="00AB00F2">
      <w:pPr>
        <w:numPr>
          <w:ilvl w:val="0"/>
          <w:numId w:val="8"/>
        </w:numPr>
        <w:spacing w:before="100" w:beforeAutospacing="1" w:after="100" w:afterAutospacing="1" w:line="480" w:lineRule="auto"/>
        <w:rPr>
          <w:rFonts w:ascii="Helvetica" w:hAnsi="Helvetica" w:cs="Times New Roman"/>
          <w:lang w:eastAsia="en-GB"/>
        </w:rPr>
      </w:pPr>
      <w:r w:rsidRPr="00AB00F2">
        <w:rPr>
          <w:rFonts w:ascii="Helvetica" w:hAnsi="Helvetica" w:cs="Times New Roman"/>
          <w:lang w:eastAsia="en-GB"/>
        </w:rPr>
        <w:t xml:space="preserve">The Vendee shall be the joint owner of schedule land along with other Flat owners of the building complex and the land is for the common use of the Flat owners of the building complex. </w:t>
      </w:r>
    </w:p>
    <w:p w14:paraId="1650610C" w14:textId="77777777" w:rsidR="00AB00F2" w:rsidRPr="00AB00F2" w:rsidRDefault="00AB00F2" w:rsidP="00AB00F2">
      <w:pPr>
        <w:numPr>
          <w:ilvl w:val="0"/>
          <w:numId w:val="8"/>
        </w:numPr>
        <w:spacing w:before="100" w:beforeAutospacing="1" w:after="100" w:afterAutospacing="1" w:line="480" w:lineRule="auto"/>
        <w:rPr>
          <w:rFonts w:ascii="Helvetica" w:hAnsi="Helvetica" w:cs="Times New Roman"/>
          <w:lang w:eastAsia="en-GB"/>
        </w:rPr>
      </w:pPr>
      <w:r w:rsidRPr="00AB00F2">
        <w:rPr>
          <w:rFonts w:ascii="Helvetica" w:hAnsi="Helvetica" w:cs="Times New Roman"/>
          <w:lang w:eastAsia="en-GB"/>
        </w:rPr>
        <w:t xml:space="preserve">The vendor(s) </w:t>
      </w:r>
      <w:proofErr w:type="spellStart"/>
      <w:r w:rsidRPr="00AB00F2">
        <w:rPr>
          <w:rFonts w:ascii="Helvetica" w:hAnsi="Helvetica" w:cs="Times New Roman"/>
          <w:lang w:eastAsia="en-GB"/>
        </w:rPr>
        <w:t>here by</w:t>
      </w:r>
      <w:proofErr w:type="spellEnd"/>
      <w:r w:rsidRPr="00AB00F2">
        <w:rPr>
          <w:rFonts w:ascii="Helvetica" w:hAnsi="Helvetica" w:cs="Times New Roman"/>
          <w:lang w:eastAsia="en-GB"/>
        </w:rPr>
        <w:t xml:space="preserve"> declare that the site described in ‘A’ schedule property is not in assigned land </w:t>
      </w:r>
      <w:proofErr w:type="spellStart"/>
      <w:r w:rsidRPr="00AB00F2">
        <w:rPr>
          <w:rFonts w:ascii="Helvetica" w:hAnsi="Helvetica" w:cs="Times New Roman"/>
          <w:lang w:eastAsia="en-GB"/>
        </w:rPr>
        <w:t>with in</w:t>
      </w:r>
      <w:proofErr w:type="spellEnd"/>
      <w:r w:rsidRPr="00AB00F2">
        <w:rPr>
          <w:rFonts w:ascii="Helvetica" w:hAnsi="Helvetica" w:cs="Times New Roman"/>
          <w:lang w:eastAsia="en-GB"/>
        </w:rPr>
        <w:t xml:space="preserve"> the meaning of A.P Assigned Lands (Prohibition and Transfers) Act 9 of 1977 and it is also not sold to </w:t>
      </w:r>
      <w:proofErr w:type="spellStart"/>
      <w:r w:rsidRPr="00AB00F2">
        <w:rPr>
          <w:rFonts w:ascii="Helvetica" w:hAnsi="Helvetica" w:cs="Times New Roman"/>
          <w:lang w:eastAsia="en-GB"/>
        </w:rPr>
        <w:t>any body</w:t>
      </w:r>
      <w:proofErr w:type="spellEnd"/>
      <w:r w:rsidRPr="00AB00F2">
        <w:rPr>
          <w:rFonts w:ascii="Helvetica" w:hAnsi="Helvetica" w:cs="Times New Roman"/>
          <w:lang w:eastAsia="en-GB"/>
        </w:rPr>
        <w:t xml:space="preserve"> or under mortgage to Govt. / Agencies / Under takings. </w:t>
      </w:r>
    </w:p>
    <w:p w14:paraId="24A7B844" w14:textId="77777777" w:rsidR="00AB00F2" w:rsidRPr="00AB00F2" w:rsidRDefault="00AB00F2" w:rsidP="00AB00F2">
      <w:pPr>
        <w:numPr>
          <w:ilvl w:val="0"/>
          <w:numId w:val="9"/>
        </w:numPr>
        <w:spacing w:before="100" w:beforeAutospacing="1" w:after="100" w:afterAutospacing="1" w:line="480" w:lineRule="auto"/>
        <w:rPr>
          <w:rFonts w:ascii="Times New Roman" w:hAnsi="Times New Roman" w:cs="Times New Roman"/>
          <w:lang w:eastAsia="en-GB"/>
        </w:rPr>
      </w:pPr>
      <w:proofErr w:type="spellStart"/>
      <w:r w:rsidRPr="00AB00F2">
        <w:rPr>
          <w:rFonts w:ascii="Helvetica" w:hAnsi="Helvetica" w:cs="Times New Roman"/>
          <w:lang w:eastAsia="en-GB"/>
        </w:rPr>
        <w:t>a</w:t>
      </w:r>
      <w:proofErr w:type="spellEnd"/>
      <w:r w:rsidRPr="00AB00F2">
        <w:rPr>
          <w:rFonts w:ascii="Helvetica" w:hAnsi="Helvetica" w:cs="Times New Roman"/>
          <w:lang w:eastAsia="en-GB"/>
        </w:rPr>
        <w:t xml:space="preserve">)  TO HAVE PEACEFUL AND OCCUPATION OF THE BUILDING COMPLEX__________________ THE VENDEE HEREBY COVENANTS AS FOLLOWS: </w:t>
      </w:r>
    </w:p>
    <w:p w14:paraId="5154D74D" w14:textId="77777777" w:rsidR="00AB00F2" w:rsidRPr="00AB00F2" w:rsidRDefault="00AB00F2" w:rsidP="00AB00F2">
      <w:pPr>
        <w:numPr>
          <w:ilvl w:val="0"/>
          <w:numId w:val="9"/>
        </w:numPr>
        <w:spacing w:before="100" w:beforeAutospacing="1" w:after="100" w:afterAutospacing="1" w:line="480" w:lineRule="auto"/>
        <w:rPr>
          <w:rFonts w:ascii="Times New Roman" w:hAnsi="Times New Roman" w:cs="Times New Roman"/>
          <w:lang w:eastAsia="en-GB"/>
        </w:rPr>
      </w:pPr>
      <w:r w:rsidRPr="00AB00F2">
        <w:rPr>
          <w:rFonts w:ascii="Helvetica" w:hAnsi="Helvetica" w:cs="Times New Roman"/>
          <w:lang w:eastAsia="en-GB"/>
        </w:rPr>
        <w:t xml:space="preserve">b)  The Vendee hereby agrees to be a member of the Society or Association to </w:t>
      </w:r>
    </w:p>
    <w:p w14:paraId="3ED49391"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 w:hAnsi="Helvetica" w:cs="Times New Roman"/>
          <w:lang w:eastAsia="en-GB"/>
        </w:rPr>
        <w:t xml:space="preserve">be registered under the Societies Act or any other analogous enactment or regulations that may be formed by all the Flat owners of the building complex __________________________ and the Vendee shall abide by the rules and by-laws of the said Society who shall be the administrators of common services such as lift, transformer, corridors, passages, staircases, drainage, water supply, maintenance of </w:t>
      </w:r>
      <w:proofErr w:type="spellStart"/>
      <w:r w:rsidRPr="00AB00F2">
        <w:rPr>
          <w:rFonts w:ascii="Helvetica" w:hAnsi="Helvetica" w:cs="Times New Roman"/>
          <w:lang w:eastAsia="en-GB"/>
        </w:rPr>
        <w:t>borewells</w:t>
      </w:r>
      <w:proofErr w:type="spellEnd"/>
      <w:r w:rsidRPr="00AB00F2">
        <w:rPr>
          <w:rFonts w:ascii="Helvetica" w:hAnsi="Helvetica" w:cs="Times New Roman"/>
          <w:lang w:eastAsia="en-GB"/>
        </w:rPr>
        <w:t xml:space="preserve">, electricity and other properties of common enjoyment and maintenance of security staff and any such other welfare activities as the general body of Society may consider and resolve by a special resolution. The Vendee shall pay to the Society / </w:t>
      </w:r>
    </w:p>
    <w:p w14:paraId="7C2DFF68"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proofErr w:type="spellStart"/>
      <w:r w:rsidRPr="00AB00F2">
        <w:rPr>
          <w:rFonts w:ascii="Helvetica" w:hAnsi="Helvetica" w:cs="Times New Roman"/>
          <w:lang w:eastAsia="en-GB"/>
        </w:rPr>
        <w:t>Associaiton</w:t>
      </w:r>
      <w:proofErr w:type="spellEnd"/>
      <w:r w:rsidRPr="00AB00F2">
        <w:rPr>
          <w:rFonts w:ascii="Helvetica" w:hAnsi="Helvetica" w:cs="Times New Roman"/>
          <w:lang w:eastAsia="en-GB"/>
        </w:rPr>
        <w:t xml:space="preserve"> share of the amounts towards common services, insurance premium, taxes </w:t>
      </w:r>
      <w:proofErr w:type="spellStart"/>
      <w:r w:rsidRPr="00AB00F2">
        <w:rPr>
          <w:rFonts w:ascii="Helvetica" w:hAnsi="Helvetica" w:cs="Times New Roman"/>
          <w:lang w:eastAsia="en-GB"/>
        </w:rPr>
        <w:t>leviable</w:t>
      </w:r>
      <w:proofErr w:type="spellEnd"/>
      <w:r w:rsidRPr="00AB00F2">
        <w:rPr>
          <w:rFonts w:ascii="Helvetica" w:hAnsi="Helvetica" w:cs="Times New Roman"/>
          <w:lang w:eastAsia="en-GB"/>
        </w:rPr>
        <w:t xml:space="preserve"> on the entire building complex. Further, the Vendee shall pay the property tax, electricity meter deposit, electricity consumption charges and water charges of scheduled property etc., to the concerned authorities regularly. </w:t>
      </w:r>
    </w:p>
    <w:p w14:paraId="0BAC41E7"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 w:hAnsi="Helvetica" w:cs="Times New Roman"/>
          <w:lang w:eastAsia="en-GB"/>
        </w:rPr>
        <w:t xml:space="preserve">c) The Vendee shall park vehicle only in the parking area in the common area, and the same shall make use of the common passage leading from the main road to the apartments only as an approach to the apartments and no cause any obstruction in the passage and will not have any right over the sky-space over the passage. </w:t>
      </w:r>
    </w:p>
    <w:p w14:paraId="6A68FDFA"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 w:hAnsi="Helvetica" w:cs="Times New Roman"/>
          <w:lang w:eastAsia="en-GB"/>
        </w:rPr>
        <w:t xml:space="preserve">d) The Vendee shall not at any time demolish schedule property or any part of the building including the common areas such as staircase, lift, parking area, drainage pipes, cables, water courses, gutters, wires and other conveniences necessary for proper utility of the building. The Vendee shall not make any additions or alterations or any new constructions of any nature whatsoever contrary to the MCH plan for his/her Flat or to any part of the building. The Vendee shall not close the </w:t>
      </w:r>
      <w:proofErr w:type="spellStart"/>
      <w:r w:rsidRPr="00AB00F2">
        <w:rPr>
          <w:rFonts w:ascii="Helvetica" w:hAnsi="Helvetica" w:cs="Times New Roman"/>
          <w:lang w:eastAsia="en-GB"/>
        </w:rPr>
        <w:t>verandahs</w:t>
      </w:r>
      <w:proofErr w:type="spellEnd"/>
      <w:r w:rsidRPr="00AB00F2">
        <w:rPr>
          <w:rFonts w:ascii="Helvetica" w:hAnsi="Helvetica" w:cs="Times New Roman"/>
          <w:lang w:eastAsia="en-GB"/>
        </w:rPr>
        <w:t xml:space="preserve"> or lounges or also shall not alter the exterior colour of the building complex. For this </w:t>
      </w:r>
      <w:proofErr w:type="gramStart"/>
      <w:r w:rsidRPr="00AB00F2">
        <w:rPr>
          <w:rFonts w:ascii="Helvetica" w:hAnsi="Helvetica" w:cs="Times New Roman"/>
          <w:lang w:eastAsia="en-GB"/>
        </w:rPr>
        <w:t>purpose</w:t>
      </w:r>
      <w:proofErr w:type="gramEnd"/>
      <w:r w:rsidRPr="00AB00F2">
        <w:rPr>
          <w:rFonts w:ascii="Helvetica" w:hAnsi="Helvetica" w:cs="Times New Roman"/>
          <w:lang w:eastAsia="en-GB"/>
        </w:rPr>
        <w:t xml:space="preserve"> the Flat owners means all persons having rights, title or interest in any part of the building. The design of the grills provided to the balconies as well as to the windows of apartments shall not be replaced with any other design so as to maintain uniformity in the appearance of the building. </w:t>
      </w:r>
    </w:p>
    <w:p w14:paraId="58E44F76"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 w:hAnsi="Helvetica" w:cs="Times New Roman"/>
          <w:lang w:eastAsia="en-GB"/>
        </w:rPr>
        <w:t xml:space="preserve">e) The Vendee hereby agrees to keep his/her Flat as well as the partition walls, drains, drain pipes, water pipe lines and the appurtenances thereto in good condition so as to support shelter and protect all parts of the building and also for proper utility and occupation. </w:t>
      </w:r>
    </w:p>
    <w:p w14:paraId="49C9546F"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proofErr w:type="spellStart"/>
      <w:r w:rsidRPr="00AB00F2">
        <w:rPr>
          <w:rFonts w:ascii="Helvetica" w:hAnsi="Helvetica" w:cs="Times New Roman"/>
          <w:lang w:eastAsia="en-GB"/>
        </w:rPr>
        <w:t>f</w:t>
      </w:r>
      <w:proofErr w:type="spellEnd"/>
      <w:r w:rsidRPr="00AB00F2">
        <w:rPr>
          <w:rFonts w:ascii="Helvetica" w:hAnsi="Helvetica" w:cs="Times New Roman"/>
          <w:lang w:eastAsia="en-GB"/>
        </w:rPr>
        <w:t xml:space="preserve">) The Vendee hereby agrees to use the common </w:t>
      </w:r>
      <w:proofErr w:type="spellStart"/>
      <w:r w:rsidRPr="00AB00F2">
        <w:rPr>
          <w:rFonts w:ascii="Helvetica" w:hAnsi="Helvetica" w:cs="Times New Roman"/>
          <w:lang w:eastAsia="en-GB"/>
        </w:rPr>
        <w:t>over head</w:t>
      </w:r>
      <w:proofErr w:type="spellEnd"/>
      <w:r w:rsidRPr="00AB00F2">
        <w:rPr>
          <w:rFonts w:ascii="Helvetica" w:hAnsi="Helvetica" w:cs="Times New Roman"/>
          <w:lang w:eastAsia="en-GB"/>
        </w:rPr>
        <w:t xml:space="preserve"> tank jointly along with other Flat owners and undertakes to pay the water charges proportionately if water is purchased. </w:t>
      </w:r>
    </w:p>
    <w:p w14:paraId="4BB8F5BF"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 w:hAnsi="Helvetica" w:cs="Times New Roman"/>
          <w:lang w:eastAsia="en-GB"/>
        </w:rPr>
        <w:t xml:space="preserve">g) The Vendee shall </w:t>
      </w:r>
      <w:proofErr w:type="gramStart"/>
      <w:r w:rsidRPr="00AB00F2">
        <w:rPr>
          <w:rFonts w:ascii="Helvetica" w:hAnsi="Helvetica" w:cs="Times New Roman"/>
          <w:lang w:eastAsia="en-GB"/>
        </w:rPr>
        <w:t>covenants</w:t>
      </w:r>
      <w:proofErr w:type="gramEnd"/>
      <w:r w:rsidRPr="00AB00F2">
        <w:rPr>
          <w:rFonts w:ascii="Helvetica" w:hAnsi="Helvetica" w:cs="Times New Roman"/>
          <w:lang w:eastAsia="en-GB"/>
        </w:rPr>
        <w:t xml:space="preserve"> that he/she shall not throw any dust, rubbish, rags, waste or permit the same to be thrown in the compound or in any portion of the building complex, which may cause damage, loss or inconvenience to other occupants of the building. </w:t>
      </w:r>
    </w:p>
    <w:p w14:paraId="11B88EE9"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 w:hAnsi="Helvetica" w:cs="Times New Roman"/>
          <w:lang w:eastAsia="en-GB"/>
        </w:rPr>
        <w:t xml:space="preserve">h) The Vendee hereby agrees that he/she shall not use the Flat for any purpose which may cause nuisance or disturbance to the </w:t>
      </w:r>
      <w:proofErr w:type="spellStart"/>
      <w:r w:rsidRPr="00AB00F2">
        <w:rPr>
          <w:rFonts w:ascii="Helvetica" w:hAnsi="Helvetica" w:cs="Times New Roman"/>
          <w:lang w:eastAsia="en-GB"/>
        </w:rPr>
        <w:t>neighboring</w:t>
      </w:r>
      <w:proofErr w:type="spellEnd"/>
      <w:r w:rsidRPr="00AB00F2">
        <w:rPr>
          <w:rFonts w:ascii="Helvetica" w:hAnsi="Helvetica" w:cs="Times New Roman"/>
          <w:lang w:eastAsia="en-GB"/>
        </w:rPr>
        <w:t xml:space="preserve"> occupants of the building, nor for any illegal or immoral purpose. </w:t>
      </w:r>
    </w:p>
    <w:p w14:paraId="704F310C"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proofErr w:type="spellStart"/>
      <w:r w:rsidRPr="00AB00F2">
        <w:rPr>
          <w:rFonts w:ascii="Helvetica" w:hAnsi="Helvetica" w:cs="Times New Roman"/>
          <w:lang w:eastAsia="en-GB"/>
        </w:rPr>
        <w:t>i</w:t>
      </w:r>
      <w:proofErr w:type="spellEnd"/>
      <w:r w:rsidRPr="00AB00F2">
        <w:rPr>
          <w:rFonts w:ascii="Helvetica" w:hAnsi="Helvetica" w:cs="Times New Roman"/>
          <w:lang w:eastAsia="en-GB"/>
        </w:rPr>
        <w:t xml:space="preserve">) The Vendee shall not store in the Flat any explosive or goods of destructive nature which are likely to cause fire or explosion and also shall not store heavy weight materials which may </w:t>
      </w:r>
      <w:proofErr w:type="spellStart"/>
      <w:proofErr w:type="gramStart"/>
      <w:r w:rsidRPr="00AB00F2">
        <w:rPr>
          <w:rFonts w:ascii="Helvetica" w:hAnsi="Helvetica" w:cs="Times New Roman"/>
          <w:lang w:eastAsia="en-GB"/>
        </w:rPr>
        <w:t>effect</w:t>
      </w:r>
      <w:proofErr w:type="spellEnd"/>
      <w:proofErr w:type="gramEnd"/>
      <w:r w:rsidRPr="00AB00F2">
        <w:rPr>
          <w:rFonts w:ascii="Helvetica" w:hAnsi="Helvetica" w:cs="Times New Roman"/>
          <w:lang w:eastAsia="en-GB"/>
        </w:rPr>
        <w:t xml:space="preserve"> damage or destroy the structures of the building. </w:t>
      </w:r>
    </w:p>
    <w:p w14:paraId="2919803D"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Bold" w:hAnsi="Helvetica,Bold" w:cs="Times New Roman"/>
          <w:sz w:val="28"/>
          <w:szCs w:val="28"/>
          <w:lang w:eastAsia="en-GB"/>
        </w:rPr>
        <w:t xml:space="preserve">‘A’ SCHEDULE PROPERTY </w:t>
      </w:r>
    </w:p>
    <w:p w14:paraId="525966C5"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 w:hAnsi="Helvetica" w:cs="Times New Roman"/>
          <w:lang w:eastAsia="en-GB"/>
        </w:rPr>
        <w:t xml:space="preserve">All that piece and parcel of the site admeasuring ___________ </w:t>
      </w:r>
      <w:proofErr w:type="spellStart"/>
      <w:proofErr w:type="gramStart"/>
      <w:r w:rsidRPr="00AB00F2">
        <w:rPr>
          <w:rFonts w:ascii="Helvetica" w:hAnsi="Helvetica" w:cs="Times New Roman"/>
          <w:lang w:eastAsia="en-GB"/>
        </w:rPr>
        <w:t>Sq.yards</w:t>
      </w:r>
      <w:proofErr w:type="spellEnd"/>
      <w:proofErr w:type="gramEnd"/>
      <w:r w:rsidRPr="00AB00F2">
        <w:rPr>
          <w:rFonts w:ascii="Helvetica" w:hAnsi="Helvetica" w:cs="Times New Roman"/>
          <w:lang w:eastAsia="en-GB"/>
        </w:rPr>
        <w:t xml:space="preserve"> / ________</w:t>
      </w:r>
      <w:proofErr w:type="spellStart"/>
      <w:r w:rsidRPr="00AB00F2">
        <w:rPr>
          <w:rFonts w:ascii="Helvetica" w:hAnsi="Helvetica" w:cs="Times New Roman"/>
          <w:lang w:eastAsia="en-GB"/>
        </w:rPr>
        <w:t>Sq.Mts</w:t>
      </w:r>
      <w:proofErr w:type="spellEnd"/>
      <w:r w:rsidRPr="00AB00F2">
        <w:rPr>
          <w:rFonts w:ascii="Helvetica" w:hAnsi="Helvetica" w:cs="Times New Roman"/>
          <w:lang w:eastAsia="en-GB"/>
        </w:rPr>
        <w:t>. Survey No___________ Ward No_______ Block No.________ Situated at __________</w:t>
      </w:r>
      <w:proofErr w:type="spellStart"/>
      <w:r w:rsidRPr="00AB00F2">
        <w:rPr>
          <w:rFonts w:ascii="Helvetica" w:hAnsi="Helvetica" w:cs="Times New Roman"/>
          <w:lang w:eastAsia="en-GB"/>
        </w:rPr>
        <w:t>Muncipal</w:t>
      </w:r>
      <w:proofErr w:type="spellEnd"/>
      <w:r w:rsidRPr="00AB00F2">
        <w:rPr>
          <w:rFonts w:ascii="Helvetica" w:hAnsi="Helvetica" w:cs="Times New Roman"/>
          <w:lang w:eastAsia="en-GB"/>
        </w:rPr>
        <w:t xml:space="preserve"> </w:t>
      </w:r>
      <w:proofErr w:type="spellStart"/>
      <w:r w:rsidRPr="00AB00F2">
        <w:rPr>
          <w:rFonts w:ascii="Helvetica" w:hAnsi="Helvetica" w:cs="Times New Roman"/>
          <w:lang w:eastAsia="en-GB"/>
        </w:rPr>
        <w:t>Corportation</w:t>
      </w:r>
      <w:proofErr w:type="spellEnd"/>
      <w:r w:rsidRPr="00AB00F2">
        <w:rPr>
          <w:rFonts w:ascii="Helvetica" w:hAnsi="Helvetica" w:cs="Times New Roman"/>
          <w:lang w:eastAsia="en-GB"/>
        </w:rPr>
        <w:t xml:space="preserve"> / </w:t>
      </w:r>
      <w:proofErr w:type="spellStart"/>
      <w:r w:rsidRPr="00AB00F2">
        <w:rPr>
          <w:rFonts w:ascii="Helvetica" w:hAnsi="Helvetica" w:cs="Times New Roman"/>
          <w:lang w:eastAsia="en-GB"/>
        </w:rPr>
        <w:t>Muncipality</w:t>
      </w:r>
      <w:proofErr w:type="spellEnd"/>
      <w:r w:rsidRPr="00AB00F2">
        <w:rPr>
          <w:rFonts w:ascii="Helvetica" w:hAnsi="Helvetica" w:cs="Times New Roman"/>
          <w:lang w:eastAsia="en-GB"/>
        </w:rPr>
        <w:t xml:space="preserve"> _________ Sub District ____________Registration District. </w:t>
      </w:r>
    </w:p>
    <w:p w14:paraId="4AC87FC3"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 w:hAnsi="Helvetica" w:cs="Times New Roman"/>
          <w:lang w:eastAsia="en-GB"/>
        </w:rPr>
        <w:t xml:space="preserve">Which is more fully described in the plan annexed hereto and marked in RED colour and bounded as under: </w:t>
      </w:r>
    </w:p>
    <w:p w14:paraId="08DA40C6"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proofErr w:type="gramStart"/>
      <w:r w:rsidRPr="00AB00F2">
        <w:rPr>
          <w:rFonts w:ascii="Helvetica" w:hAnsi="Helvetica" w:cs="Times New Roman"/>
          <w:lang w:eastAsia="en-GB"/>
        </w:rPr>
        <w:t>NORTH :</w:t>
      </w:r>
      <w:proofErr w:type="gramEnd"/>
      <w:r w:rsidRPr="00AB00F2">
        <w:rPr>
          <w:rFonts w:ascii="Helvetica" w:hAnsi="Helvetica" w:cs="Times New Roman"/>
          <w:lang w:eastAsia="en-GB"/>
        </w:rPr>
        <w:t xml:space="preserve"> </w:t>
      </w:r>
    </w:p>
    <w:p w14:paraId="37F392BE" w14:textId="7FAE1210" w:rsidR="00AB00F2" w:rsidRPr="00AB00F2" w:rsidRDefault="00AB00F2" w:rsidP="00AB00F2">
      <w:pPr>
        <w:spacing w:line="480" w:lineRule="auto"/>
        <w:rPr>
          <w:rFonts w:ascii="Times New Roman" w:eastAsia="Times New Roman" w:hAnsi="Times New Roman" w:cs="Times New Roman"/>
          <w:lang w:eastAsia="en-GB"/>
        </w:rPr>
      </w:pPr>
      <w:r w:rsidRPr="00AB00F2">
        <w:rPr>
          <w:rFonts w:ascii="Times New Roman" w:eastAsia="Times New Roman" w:hAnsi="Times New Roman" w:cs="Times New Roman"/>
          <w:noProof/>
          <w:lang w:eastAsia="en-GB"/>
        </w:rPr>
        <w:drawing>
          <wp:inline distT="0" distB="0" distL="0" distR="0" wp14:anchorId="3CCDC216" wp14:editId="11A4F094">
            <wp:extent cx="1744980" cy="9525"/>
            <wp:effectExtent l="0" t="0" r="0" b="0"/>
            <wp:docPr id="10" name="Picture 10" descr="age7image2812915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age7image281291529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44980" cy="9525"/>
                    </a:xfrm>
                    <a:prstGeom prst="rect">
                      <a:avLst/>
                    </a:prstGeom>
                    <a:noFill/>
                    <a:ln>
                      <a:noFill/>
                    </a:ln>
                  </pic:spPr>
                </pic:pic>
              </a:graphicData>
            </a:graphic>
          </wp:inline>
        </w:drawing>
      </w:r>
    </w:p>
    <w:p w14:paraId="16516050"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proofErr w:type="gramStart"/>
      <w:r w:rsidRPr="00AB00F2">
        <w:rPr>
          <w:rFonts w:ascii="Helvetica" w:hAnsi="Helvetica" w:cs="Times New Roman"/>
          <w:lang w:eastAsia="en-GB"/>
        </w:rPr>
        <w:t>SOUTH :</w:t>
      </w:r>
      <w:proofErr w:type="gramEnd"/>
      <w:r w:rsidRPr="00AB00F2">
        <w:rPr>
          <w:rFonts w:ascii="Helvetica" w:hAnsi="Helvetica" w:cs="Times New Roman"/>
          <w:lang w:eastAsia="en-GB"/>
        </w:rPr>
        <w:t xml:space="preserve"> EAST : WEST : </w:t>
      </w:r>
    </w:p>
    <w:p w14:paraId="4AE89602"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 w:hAnsi="Helvetica" w:cs="Times New Roman"/>
          <w:lang w:eastAsia="en-GB"/>
        </w:rPr>
        <w:t xml:space="preserve">In the above property undivided share of _________ </w:t>
      </w:r>
      <w:proofErr w:type="spellStart"/>
      <w:proofErr w:type="gramStart"/>
      <w:r w:rsidRPr="00AB00F2">
        <w:rPr>
          <w:rFonts w:ascii="Helvetica" w:hAnsi="Helvetica" w:cs="Times New Roman"/>
          <w:lang w:eastAsia="en-GB"/>
        </w:rPr>
        <w:t>Sq.yards</w:t>
      </w:r>
      <w:proofErr w:type="spellEnd"/>
      <w:proofErr w:type="gramEnd"/>
      <w:r w:rsidRPr="00AB00F2">
        <w:rPr>
          <w:rFonts w:ascii="Helvetica" w:hAnsi="Helvetica" w:cs="Times New Roman"/>
          <w:lang w:eastAsia="en-GB"/>
        </w:rPr>
        <w:t xml:space="preserve"> _______ </w:t>
      </w:r>
      <w:proofErr w:type="spellStart"/>
      <w:r w:rsidRPr="00AB00F2">
        <w:rPr>
          <w:rFonts w:ascii="Helvetica" w:hAnsi="Helvetica" w:cs="Times New Roman"/>
          <w:lang w:eastAsia="en-GB"/>
        </w:rPr>
        <w:t>Sq.Mts</w:t>
      </w:r>
      <w:proofErr w:type="spellEnd"/>
      <w:r w:rsidRPr="00AB00F2">
        <w:rPr>
          <w:rFonts w:ascii="Helvetica" w:hAnsi="Helvetica" w:cs="Times New Roman"/>
          <w:lang w:eastAsia="en-GB"/>
        </w:rPr>
        <w:t xml:space="preserve"> </w:t>
      </w:r>
    </w:p>
    <w:p w14:paraId="57CFA65D"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Bold" w:hAnsi="Helvetica,Bold" w:cs="Times New Roman"/>
          <w:sz w:val="28"/>
          <w:szCs w:val="28"/>
          <w:lang w:eastAsia="en-GB"/>
        </w:rPr>
        <w:t xml:space="preserve">‘B’ SCHEDULE PROPERTY </w:t>
      </w:r>
    </w:p>
    <w:p w14:paraId="542E1D3E"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 w:hAnsi="Helvetica" w:cs="Times New Roman"/>
          <w:lang w:eastAsia="en-GB"/>
        </w:rPr>
        <w:t>Flat No._____________ in _________Floor With a Plinth Area of ______</w:t>
      </w:r>
      <w:proofErr w:type="spellStart"/>
      <w:proofErr w:type="gramStart"/>
      <w:r w:rsidRPr="00AB00F2">
        <w:rPr>
          <w:rFonts w:ascii="Helvetica" w:hAnsi="Helvetica" w:cs="Times New Roman"/>
          <w:lang w:eastAsia="en-GB"/>
        </w:rPr>
        <w:t>Sq.Feet</w:t>
      </w:r>
      <w:proofErr w:type="spellEnd"/>
      <w:proofErr w:type="gramEnd"/>
      <w:r w:rsidRPr="00AB00F2">
        <w:rPr>
          <w:rFonts w:ascii="Helvetica" w:hAnsi="Helvetica" w:cs="Times New Roman"/>
          <w:lang w:eastAsia="en-GB"/>
        </w:rPr>
        <w:t xml:space="preserve"> including common areas along with parking area admeasuring _______ </w:t>
      </w:r>
      <w:proofErr w:type="spellStart"/>
      <w:r w:rsidRPr="00AB00F2">
        <w:rPr>
          <w:rFonts w:ascii="Helvetica" w:hAnsi="Helvetica" w:cs="Times New Roman"/>
          <w:lang w:eastAsia="en-GB"/>
        </w:rPr>
        <w:t>Sq.Feet</w:t>
      </w:r>
      <w:proofErr w:type="spellEnd"/>
      <w:r w:rsidRPr="00AB00F2">
        <w:rPr>
          <w:rFonts w:ascii="Helvetica" w:hAnsi="Helvetica" w:cs="Times New Roman"/>
          <w:lang w:eastAsia="en-GB"/>
        </w:rPr>
        <w:t xml:space="preserve"> in the residential / commercial complex named ________________ constructed in the ‘A’ Schedule Property bounded by, </w:t>
      </w:r>
    </w:p>
    <w:p w14:paraId="2788F08E" w14:textId="77777777" w:rsidR="00AB00F2" w:rsidRDefault="00AB00F2" w:rsidP="00AB00F2">
      <w:pPr>
        <w:spacing w:before="100" w:beforeAutospacing="1" w:after="100" w:afterAutospacing="1" w:line="480" w:lineRule="auto"/>
        <w:rPr>
          <w:rFonts w:ascii="Helvetica" w:hAnsi="Helvetica" w:cs="Times New Roman"/>
          <w:lang w:eastAsia="en-GB"/>
        </w:rPr>
      </w:pPr>
      <w:proofErr w:type="gramStart"/>
      <w:r w:rsidRPr="00AB00F2">
        <w:rPr>
          <w:rFonts w:ascii="Helvetica" w:hAnsi="Helvetica" w:cs="Times New Roman"/>
          <w:lang w:eastAsia="en-GB"/>
        </w:rPr>
        <w:t>NORTH :</w:t>
      </w:r>
      <w:proofErr w:type="gramEnd"/>
      <w:r w:rsidRPr="00AB00F2">
        <w:rPr>
          <w:rFonts w:ascii="Helvetica" w:hAnsi="Helvetica" w:cs="Times New Roman"/>
          <w:lang w:eastAsia="en-GB"/>
        </w:rPr>
        <w:t xml:space="preserve"> </w:t>
      </w:r>
    </w:p>
    <w:p w14:paraId="35B9D259" w14:textId="77777777" w:rsidR="00AB00F2" w:rsidRDefault="00AB00F2" w:rsidP="00AB00F2">
      <w:pPr>
        <w:spacing w:before="100" w:beforeAutospacing="1" w:after="100" w:afterAutospacing="1" w:line="480" w:lineRule="auto"/>
        <w:rPr>
          <w:rFonts w:ascii="Helvetica" w:hAnsi="Helvetica" w:cs="Times New Roman"/>
          <w:lang w:eastAsia="en-GB"/>
        </w:rPr>
      </w:pPr>
      <w:proofErr w:type="gramStart"/>
      <w:r w:rsidRPr="00AB00F2">
        <w:rPr>
          <w:rFonts w:ascii="Helvetica" w:hAnsi="Helvetica" w:cs="Times New Roman"/>
          <w:lang w:eastAsia="en-GB"/>
        </w:rPr>
        <w:t>SOUTH :</w:t>
      </w:r>
      <w:proofErr w:type="gramEnd"/>
      <w:r w:rsidRPr="00AB00F2">
        <w:rPr>
          <w:rFonts w:ascii="Helvetica" w:hAnsi="Helvetica" w:cs="Times New Roman"/>
          <w:lang w:eastAsia="en-GB"/>
        </w:rPr>
        <w:t xml:space="preserve"> </w:t>
      </w:r>
    </w:p>
    <w:p w14:paraId="61119966" w14:textId="77777777" w:rsidR="00AB00F2" w:rsidRDefault="00AB00F2" w:rsidP="00AB00F2">
      <w:pPr>
        <w:spacing w:before="100" w:beforeAutospacing="1" w:after="100" w:afterAutospacing="1" w:line="480" w:lineRule="auto"/>
        <w:rPr>
          <w:rFonts w:ascii="Helvetica" w:hAnsi="Helvetica" w:cs="Times New Roman"/>
          <w:lang w:eastAsia="en-GB"/>
        </w:rPr>
      </w:pPr>
      <w:proofErr w:type="gramStart"/>
      <w:r w:rsidRPr="00AB00F2">
        <w:rPr>
          <w:rFonts w:ascii="Helvetica" w:hAnsi="Helvetica" w:cs="Times New Roman"/>
          <w:lang w:eastAsia="en-GB"/>
        </w:rPr>
        <w:t>EAST :</w:t>
      </w:r>
      <w:proofErr w:type="gramEnd"/>
      <w:r w:rsidRPr="00AB00F2">
        <w:rPr>
          <w:rFonts w:ascii="Helvetica" w:hAnsi="Helvetica" w:cs="Times New Roman"/>
          <w:lang w:eastAsia="en-GB"/>
        </w:rPr>
        <w:t xml:space="preserve"> </w:t>
      </w:r>
    </w:p>
    <w:p w14:paraId="0824BD1A" w14:textId="7B36D291" w:rsidR="00AB00F2" w:rsidRPr="00AB00F2" w:rsidRDefault="00AB00F2" w:rsidP="00AB00F2">
      <w:pPr>
        <w:spacing w:before="100" w:beforeAutospacing="1" w:after="100" w:afterAutospacing="1" w:line="480" w:lineRule="auto"/>
        <w:rPr>
          <w:rFonts w:ascii="Times New Roman" w:hAnsi="Times New Roman" w:cs="Times New Roman"/>
          <w:lang w:eastAsia="en-GB"/>
        </w:rPr>
      </w:pPr>
      <w:bookmarkStart w:id="0" w:name="_GoBack"/>
      <w:bookmarkEnd w:id="0"/>
      <w:r w:rsidRPr="00AB00F2">
        <w:rPr>
          <w:rFonts w:ascii="Helvetica" w:hAnsi="Helvetica" w:cs="Times New Roman"/>
          <w:lang w:eastAsia="en-GB"/>
        </w:rPr>
        <w:t xml:space="preserve">WEST : </w:t>
      </w:r>
    </w:p>
    <w:p w14:paraId="04773F4D"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 w:hAnsi="Helvetica" w:cs="Times New Roman"/>
          <w:lang w:eastAsia="en-GB"/>
        </w:rPr>
        <w:t xml:space="preserve">IN WITNESS WHEREOF the Vendors have hereunto set their hand to this Absolute Deed of Sale on this day, month and the year first above mentioned in the presence of the following witnesses. </w:t>
      </w:r>
    </w:p>
    <w:p w14:paraId="6DC430EE" w14:textId="0BAA20F5" w:rsidR="00AB00F2" w:rsidRPr="00AB00F2" w:rsidRDefault="00AB00F2" w:rsidP="00AB00F2">
      <w:pPr>
        <w:spacing w:line="480" w:lineRule="auto"/>
        <w:rPr>
          <w:rFonts w:ascii="Times New Roman" w:eastAsia="Times New Roman" w:hAnsi="Times New Roman" w:cs="Times New Roman"/>
          <w:lang w:eastAsia="en-GB"/>
        </w:rPr>
      </w:pPr>
      <w:r w:rsidRPr="00AB00F2">
        <w:rPr>
          <w:rFonts w:ascii="Times New Roman" w:eastAsia="Times New Roman" w:hAnsi="Times New Roman" w:cs="Times New Roman"/>
          <w:noProof/>
          <w:lang w:eastAsia="en-GB"/>
        </w:rPr>
        <w:drawing>
          <wp:inline distT="0" distB="0" distL="0" distR="0" wp14:anchorId="3C9BA9F2" wp14:editId="3FF741F5">
            <wp:extent cx="1744980" cy="9525"/>
            <wp:effectExtent l="0" t="0" r="0" b="0"/>
            <wp:docPr id="9" name="Picture 9" descr="age8image2813453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age8image281345377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44980" cy="9525"/>
                    </a:xfrm>
                    <a:prstGeom prst="rect">
                      <a:avLst/>
                    </a:prstGeom>
                    <a:noFill/>
                    <a:ln>
                      <a:noFill/>
                    </a:ln>
                  </pic:spPr>
                </pic:pic>
              </a:graphicData>
            </a:graphic>
          </wp:inline>
        </w:drawing>
      </w:r>
    </w:p>
    <w:p w14:paraId="0A16EE44" w14:textId="5B513527" w:rsidR="00AB00F2" w:rsidRPr="00AB00F2" w:rsidRDefault="00AB00F2" w:rsidP="00AB00F2">
      <w:pPr>
        <w:spacing w:before="100" w:beforeAutospacing="1" w:after="100" w:afterAutospacing="1" w:line="480" w:lineRule="auto"/>
        <w:rPr>
          <w:rFonts w:ascii="Times New Roman" w:hAnsi="Times New Roman" w:cs="Times New Roman"/>
          <w:lang w:eastAsia="en-GB"/>
        </w:rPr>
      </w:pPr>
      <w:proofErr w:type="gramStart"/>
      <w:r w:rsidRPr="00AB00F2">
        <w:rPr>
          <w:rFonts w:ascii="Helvetica,Bold" w:hAnsi="Helvetica,Bold" w:cs="Times New Roman"/>
          <w:lang w:eastAsia="en-GB"/>
        </w:rPr>
        <w:t>WITNESSES :</w:t>
      </w:r>
      <w:proofErr w:type="gramEnd"/>
      <w:r w:rsidRPr="00AB00F2">
        <w:rPr>
          <w:rFonts w:ascii="Helvetica,Bold" w:hAnsi="Helvetica,Bold" w:cs="Times New Roman"/>
          <w:lang w:eastAsia="en-GB"/>
        </w:rPr>
        <w:t xml:space="preserve"> </w:t>
      </w:r>
      <w:r>
        <w:rPr>
          <w:rFonts w:ascii="Helvetica,Bold" w:hAnsi="Helvetica,Bold" w:cs="Times New Roman"/>
          <w:lang w:eastAsia="en-GB"/>
        </w:rPr>
        <w:t xml:space="preserve"> </w:t>
      </w:r>
      <w:r>
        <w:rPr>
          <w:rFonts w:ascii="Helvetica,Bold" w:hAnsi="Helvetica,Bold" w:cs="Times New Roman"/>
          <w:lang w:eastAsia="en-GB"/>
        </w:rPr>
        <w:tab/>
      </w:r>
      <w:r>
        <w:rPr>
          <w:rFonts w:ascii="Helvetica,Bold" w:hAnsi="Helvetica,Bold" w:cs="Times New Roman"/>
          <w:lang w:eastAsia="en-GB"/>
        </w:rPr>
        <w:tab/>
      </w:r>
      <w:r>
        <w:rPr>
          <w:rFonts w:ascii="Helvetica,Bold" w:hAnsi="Helvetica,Bold" w:cs="Times New Roman"/>
          <w:lang w:eastAsia="en-GB"/>
        </w:rPr>
        <w:tab/>
      </w:r>
      <w:r>
        <w:rPr>
          <w:rFonts w:ascii="Helvetica,Bold" w:hAnsi="Helvetica,Bold" w:cs="Times New Roman"/>
          <w:lang w:eastAsia="en-GB"/>
        </w:rPr>
        <w:tab/>
      </w:r>
      <w:r>
        <w:rPr>
          <w:rFonts w:ascii="Helvetica,Bold" w:hAnsi="Helvetica,Bold" w:cs="Times New Roman"/>
          <w:lang w:eastAsia="en-GB"/>
        </w:rPr>
        <w:tab/>
      </w:r>
      <w:r>
        <w:rPr>
          <w:rFonts w:ascii="Helvetica,Bold" w:hAnsi="Helvetica,Bold" w:cs="Times New Roman"/>
          <w:lang w:eastAsia="en-GB"/>
        </w:rPr>
        <w:tab/>
      </w:r>
      <w:r>
        <w:rPr>
          <w:rFonts w:ascii="Helvetica,Bold" w:hAnsi="Helvetica,Bold" w:cs="Times New Roman"/>
          <w:lang w:eastAsia="en-GB"/>
        </w:rPr>
        <w:tab/>
      </w:r>
      <w:r>
        <w:rPr>
          <w:rFonts w:ascii="Helvetica,Bold" w:hAnsi="Helvetica,Bold" w:cs="Times New Roman"/>
          <w:lang w:eastAsia="en-GB"/>
        </w:rPr>
        <w:tab/>
      </w:r>
      <w:r w:rsidRPr="00AB00F2">
        <w:rPr>
          <w:rFonts w:ascii="Helvetica,Bold" w:hAnsi="Helvetica,Bold" w:cs="Times New Roman"/>
          <w:lang w:eastAsia="en-GB"/>
        </w:rPr>
        <w:t xml:space="preserve">V E N D O RS </w:t>
      </w:r>
    </w:p>
    <w:p w14:paraId="2CBF6233" w14:textId="627403E0" w:rsidR="00AB00F2" w:rsidRPr="00AB00F2" w:rsidRDefault="00AB00F2" w:rsidP="00AB00F2">
      <w:pPr>
        <w:spacing w:line="480" w:lineRule="auto"/>
        <w:rPr>
          <w:rFonts w:ascii="Times New Roman" w:eastAsia="Times New Roman" w:hAnsi="Times New Roman" w:cs="Times New Roman"/>
          <w:lang w:eastAsia="en-GB"/>
        </w:rPr>
      </w:pPr>
      <w:r w:rsidRPr="00AB00F2">
        <w:rPr>
          <w:rFonts w:ascii="Times New Roman" w:eastAsia="Times New Roman" w:hAnsi="Times New Roman" w:cs="Times New Roman"/>
          <w:noProof/>
          <w:lang w:eastAsia="en-GB"/>
        </w:rPr>
        <w:drawing>
          <wp:inline distT="0" distB="0" distL="0" distR="0" wp14:anchorId="3AD38E98" wp14:editId="214B57CC">
            <wp:extent cx="746760" cy="9525"/>
            <wp:effectExtent l="0" t="0" r="0" b="0"/>
            <wp:docPr id="8" name="Picture 8" descr="age8image2813458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age8image281345816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6760" cy="9525"/>
                    </a:xfrm>
                    <a:prstGeom prst="rect">
                      <a:avLst/>
                    </a:prstGeom>
                    <a:noFill/>
                    <a:ln>
                      <a:noFill/>
                    </a:ln>
                  </pic:spPr>
                </pic:pic>
              </a:graphicData>
            </a:graphic>
          </wp:inline>
        </w:drawing>
      </w:r>
    </w:p>
    <w:p w14:paraId="4526FA8B" w14:textId="5570EE23" w:rsidR="00AB00F2" w:rsidRPr="00AB00F2" w:rsidRDefault="00AB00F2" w:rsidP="00AB00F2">
      <w:pPr>
        <w:numPr>
          <w:ilvl w:val="0"/>
          <w:numId w:val="10"/>
        </w:numPr>
        <w:spacing w:before="100" w:beforeAutospacing="1" w:after="100" w:afterAutospacing="1" w:line="480" w:lineRule="auto"/>
        <w:rPr>
          <w:rFonts w:ascii="Helvetica" w:hAnsi="Helvetica" w:cs="Times New Roman"/>
          <w:lang w:eastAsia="en-GB"/>
        </w:rPr>
      </w:pPr>
      <w:r>
        <w:rPr>
          <w:rFonts w:ascii="Helvetica" w:hAnsi="Helvetica" w:cs="Times New Roman"/>
          <w:lang w:eastAsia="en-GB"/>
        </w:rPr>
        <w:t xml:space="preserve">     </w:t>
      </w:r>
      <w:r>
        <w:rPr>
          <w:rFonts w:ascii="Helvetica" w:hAnsi="Helvetica" w:cs="Times New Roman"/>
          <w:lang w:eastAsia="en-GB"/>
        </w:rPr>
        <w:tab/>
      </w:r>
      <w:r>
        <w:rPr>
          <w:rFonts w:ascii="Helvetica" w:hAnsi="Helvetica" w:cs="Times New Roman"/>
          <w:lang w:eastAsia="en-GB"/>
        </w:rPr>
        <w:tab/>
      </w:r>
      <w:r>
        <w:rPr>
          <w:rFonts w:ascii="Helvetica" w:hAnsi="Helvetica" w:cs="Times New Roman"/>
          <w:lang w:eastAsia="en-GB"/>
        </w:rPr>
        <w:tab/>
      </w:r>
      <w:r>
        <w:rPr>
          <w:rFonts w:ascii="Helvetica" w:hAnsi="Helvetica" w:cs="Times New Roman"/>
          <w:lang w:eastAsia="en-GB"/>
        </w:rPr>
        <w:tab/>
      </w:r>
      <w:r>
        <w:rPr>
          <w:rFonts w:ascii="Helvetica" w:hAnsi="Helvetica" w:cs="Times New Roman"/>
          <w:lang w:eastAsia="en-GB"/>
        </w:rPr>
        <w:tab/>
      </w:r>
      <w:r>
        <w:rPr>
          <w:rFonts w:ascii="Helvetica" w:hAnsi="Helvetica" w:cs="Times New Roman"/>
          <w:lang w:eastAsia="en-GB"/>
        </w:rPr>
        <w:tab/>
      </w:r>
      <w:r>
        <w:rPr>
          <w:rFonts w:ascii="Helvetica" w:hAnsi="Helvetica" w:cs="Times New Roman"/>
          <w:lang w:eastAsia="en-GB"/>
        </w:rPr>
        <w:tab/>
      </w:r>
      <w:r>
        <w:rPr>
          <w:rFonts w:ascii="Helvetica" w:hAnsi="Helvetica" w:cs="Times New Roman"/>
          <w:lang w:eastAsia="en-GB"/>
        </w:rPr>
        <w:tab/>
      </w:r>
      <w:r w:rsidRPr="00AB00F2">
        <w:rPr>
          <w:rFonts w:ascii="Helvetica" w:hAnsi="Helvetica" w:cs="Times New Roman"/>
          <w:lang w:eastAsia="en-GB"/>
        </w:rPr>
        <w:t xml:space="preserve">1. </w:t>
      </w:r>
    </w:p>
    <w:p w14:paraId="0366934C" w14:textId="686C8DCD" w:rsidR="00AB00F2" w:rsidRPr="00AB00F2" w:rsidRDefault="00AB00F2" w:rsidP="00AB00F2">
      <w:pPr>
        <w:numPr>
          <w:ilvl w:val="0"/>
          <w:numId w:val="10"/>
        </w:numPr>
        <w:spacing w:before="100" w:beforeAutospacing="1" w:after="100" w:afterAutospacing="1" w:line="480" w:lineRule="auto"/>
        <w:rPr>
          <w:rFonts w:ascii="Helvetica" w:hAnsi="Helvetica" w:cs="Times New Roman"/>
          <w:lang w:eastAsia="en-GB"/>
        </w:rPr>
      </w:pPr>
      <w:r>
        <w:rPr>
          <w:rFonts w:ascii="Helvetica" w:hAnsi="Helvetica" w:cs="Times New Roman"/>
          <w:lang w:eastAsia="en-GB"/>
        </w:rPr>
        <w:t xml:space="preserve">   </w:t>
      </w:r>
      <w:r>
        <w:rPr>
          <w:rFonts w:ascii="Helvetica" w:hAnsi="Helvetica" w:cs="Times New Roman"/>
          <w:lang w:eastAsia="en-GB"/>
        </w:rPr>
        <w:tab/>
      </w:r>
      <w:r>
        <w:rPr>
          <w:rFonts w:ascii="Helvetica" w:hAnsi="Helvetica" w:cs="Times New Roman"/>
          <w:lang w:eastAsia="en-GB"/>
        </w:rPr>
        <w:tab/>
      </w:r>
      <w:r>
        <w:rPr>
          <w:rFonts w:ascii="Helvetica" w:hAnsi="Helvetica" w:cs="Times New Roman"/>
          <w:lang w:eastAsia="en-GB"/>
        </w:rPr>
        <w:tab/>
      </w:r>
      <w:r>
        <w:rPr>
          <w:rFonts w:ascii="Helvetica" w:hAnsi="Helvetica" w:cs="Times New Roman"/>
          <w:lang w:eastAsia="en-GB"/>
        </w:rPr>
        <w:tab/>
      </w:r>
      <w:r>
        <w:rPr>
          <w:rFonts w:ascii="Helvetica" w:hAnsi="Helvetica" w:cs="Times New Roman"/>
          <w:lang w:eastAsia="en-GB"/>
        </w:rPr>
        <w:tab/>
      </w:r>
      <w:r>
        <w:rPr>
          <w:rFonts w:ascii="Helvetica" w:hAnsi="Helvetica" w:cs="Times New Roman"/>
          <w:lang w:eastAsia="en-GB"/>
        </w:rPr>
        <w:tab/>
      </w:r>
      <w:r>
        <w:rPr>
          <w:rFonts w:ascii="Helvetica" w:hAnsi="Helvetica" w:cs="Times New Roman"/>
          <w:lang w:eastAsia="en-GB"/>
        </w:rPr>
        <w:tab/>
      </w:r>
      <w:r>
        <w:rPr>
          <w:rFonts w:ascii="Helvetica" w:hAnsi="Helvetica" w:cs="Times New Roman"/>
          <w:lang w:eastAsia="en-GB"/>
        </w:rPr>
        <w:tab/>
      </w:r>
      <w:r w:rsidRPr="00AB00F2">
        <w:rPr>
          <w:rFonts w:ascii="Helvetica" w:hAnsi="Helvetica" w:cs="Times New Roman"/>
          <w:lang w:eastAsia="en-GB"/>
        </w:rPr>
        <w:t xml:space="preserve">2. </w:t>
      </w:r>
    </w:p>
    <w:p w14:paraId="112D7433"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 w:hAnsi="Helvetica" w:cs="Times New Roman"/>
          <w:lang w:eastAsia="en-GB"/>
        </w:rPr>
        <w:t>Document Prepared by_____________ S/o.______________</w:t>
      </w:r>
      <w:proofErr w:type="spellStart"/>
      <w:r w:rsidRPr="00AB00F2">
        <w:rPr>
          <w:rFonts w:ascii="Helvetica" w:hAnsi="Helvetica" w:cs="Times New Roman"/>
          <w:lang w:eastAsia="en-GB"/>
        </w:rPr>
        <w:t>Occ</w:t>
      </w:r>
      <w:proofErr w:type="spellEnd"/>
      <w:r w:rsidRPr="00AB00F2">
        <w:rPr>
          <w:rFonts w:ascii="Helvetica" w:hAnsi="Helvetica" w:cs="Times New Roman"/>
          <w:lang w:eastAsia="en-GB"/>
        </w:rPr>
        <w:t xml:space="preserve">.____________R/o. ___________ </w:t>
      </w:r>
    </w:p>
    <w:p w14:paraId="17CF74BD" w14:textId="77777777" w:rsidR="00AB00F2" w:rsidRPr="00AB00F2" w:rsidRDefault="00AB00F2" w:rsidP="00AB00F2">
      <w:pPr>
        <w:spacing w:before="100" w:beforeAutospacing="1" w:after="100" w:afterAutospacing="1" w:line="480" w:lineRule="auto"/>
        <w:rPr>
          <w:rFonts w:ascii="Times New Roman" w:hAnsi="Times New Roman" w:cs="Times New Roman"/>
          <w:lang w:eastAsia="en-GB"/>
        </w:rPr>
      </w:pPr>
      <w:r w:rsidRPr="00AB00F2">
        <w:rPr>
          <w:rFonts w:ascii="Helvetica" w:hAnsi="Helvetica" w:cs="Times New Roman"/>
          <w:lang w:eastAsia="en-GB"/>
        </w:rPr>
        <w:t xml:space="preserve">SIGNATURE </w:t>
      </w:r>
    </w:p>
    <w:p w14:paraId="4E127610" w14:textId="77777777" w:rsidR="002123D8" w:rsidRPr="00AB00F2" w:rsidRDefault="002123D8" w:rsidP="00AB00F2">
      <w:pPr>
        <w:spacing w:line="480" w:lineRule="auto"/>
      </w:pPr>
    </w:p>
    <w:sectPr w:rsidR="002123D8" w:rsidRPr="00AB00F2" w:rsidSect="004D5BB8">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Courier">
    <w:panose1 w:val="02000500000000000000"/>
    <w:charset w:val="00"/>
    <w:family w:val="roman"/>
    <w:pitch w:val="fixed"/>
    <w:sig w:usb0="00000003" w:usb1="00000000" w:usb2="00000000" w:usb3="00000000" w:csb0="00000001" w:csb1="00000000"/>
  </w:font>
  <w:font w:name="Helvetica,Bold">
    <w:altName w:val="Times New Roman"/>
    <w:panose1 w:val="00000000000000000000"/>
    <w:charset w:val="00"/>
    <w:family w:val="roman"/>
    <w:notTrueType/>
    <w:pitch w:val="default"/>
  </w:font>
  <w:font w:name="Helvetica">
    <w:panose1 w:val="00000000000000000000"/>
    <w:charset w:val="00"/>
    <w:family w:val="swiss"/>
    <w:pitch w:val="variable"/>
    <w:sig w:usb0="E00002FF" w:usb1="5000785B" w:usb2="00000000" w:usb3="00000000" w:csb0="0000019F" w:csb1="00000000"/>
  </w:font>
  <w:font w:name="Times New Roman,Bold">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39C8789E"/>
    <w:multiLevelType w:val="multilevel"/>
    <w:tmpl w:val="16AAEF2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02923D0"/>
    <w:multiLevelType w:val="multilevel"/>
    <w:tmpl w:val="200E37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DDB55BC"/>
    <w:multiLevelType w:val="multilevel"/>
    <w:tmpl w:val="B25C0F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AB02FCA"/>
    <w:multiLevelType w:val="multilevel"/>
    <w:tmpl w:val="14404CA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9"/>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2EB"/>
    <w:rsid w:val="002123D8"/>
    <w:rsid w:val="004D5BB8"/>
    <w:rsid w:val="006122EB"/>
    <w:rsid w:val="006819C0"/>
    <w:rsid w:val="00730F7E"/>
    <w:rsid w:val="008F28DC"/>
    <w:rsid w:val="00AB00F2"/>
    <w:rsid w:val="00B169D1"/>
    <w:rsid w:val="00C20E75"/>
    <w:rsid w:val="00E73F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1F7C9A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B00F2"/>
    <w:pPr>
      <w:spacing w:before="100" w:beforeAutospacing="1" w:after="100" w:afterAutospacing="1"/>
    </w:pPr>
    <w:rPr>
      <w:rFonts w:ascii="Times New Roman" w:hAnsi="Times New Roman" w:cs="Times New Roman"/>
      <w:lang w:eastAsia="en-GB"/>
    </w:rPr>
  </w:style>
  <w:style w:type="paragraph" w:styleId="HTMLPreformatted">
    <w:name w:val="HTML Preformatted"/>
    <w:basedOn w:val="Normal"/>
    <w:link w:val="HTMLPreformattedChar"/>
    <w:uiPriority w:val="99"/>
    <w:semiHidden/>
    <w:unhideWhenUsed/>
    <w:rsid w:val="00AB00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w:sz w:val="20"/>
      <w:szCs w:val="20"/>
      <w:lang w:eastAsia="en-GB"/>
    </w:rPr>
  </w:style>
  <w:style w:type="character" w:customStyle="1" w:styleId="HTMLPreformattedChar">
    <w:name w:val="HTML Preformatted Char"/>
    <w:basedOn w:val="DefaultParagraphFont"/>
    <w:link w:val="HTMLPreformatted"/>
    <w:uiPriority w:val="99"/>
    <w:semiHidden/>
    <w:rsid w:val="00AB00F2"/>
    <w:rPr>
      <w:rFonts w:ascii="Courier New" w:hAnsi="Courier New" w:cs="Courier"/>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3406573">
      <w:bodyDiv w:val="1"/>
      <w:marLeft w:val="0"/>
      <w:marRight w:val="0"/>
      <w:marTop w:val="0"/>
      <w:marBottom w:val="0"/>
      <w:divBdr>
        <w:top w:val="none" w:sz="0" w:space="0" w:color="auto"/>
        <w:left w:val="none" w:sz="0" w:space="0" w:color="auto"/>
        <w:bottom w:val="none" w:sz="0" w:space="0" w:color="auto"/>
        <w:right w:val="none" w:sz="0" w:space="0" w:color="auto"/>
      </w:divBdr>
      <w:divsChild>
        <w:div w:id="1228564382">
          <w:marLeft w:val="0"/>
          <w:marRight w:val="0"/>
          <w:marTop w:val="0"/>
          <w:marBottom w:val="0"/>
          <w:divBdr>
            <w:top w:val="none" w:sz="0" w:space="0" w:color="auto"/>
            <w:left w:val="none" w:sz="0" w:space="0" w:color="auto"/>
            <w:bottom w:val="none" w:sz="0" w:space="0" w:color="auto"/>
            <w:right w:val="none" w:sz="0" w:space="0" w:color="auto"/>
          </w:divBdr>
          <w:divsChild>
            <w:div w:id="1043939277">
              <w:marLeft w:val="0"/>
              <w:marRight w:val="0"/>
              <w:marTop w:val="0"/>
              <w:marBottom w:val="0"/>
              <w:divBdr>
                <w:top w:val="none" w:sz="0" w:space="0" w:color="auto"/>
                <w:left w:val="none" w:sz="0" w:space="0" w:color="auto"/>
                <w:bottom w:val="none" w:sz="0" w:space="0" w:color="auto"/>
                <w:right w:val="none" w:sz="0" w:space="0" w:color="auto"/>
              </w:divBdr>
              <w:divsChild>
                <w:div w:id="1864316943">
                  <w:marLeft w:val="0"/>
                  <w:marRight w:val="0"/>
                  <w:marTop w:val="0"/>
                  <w:marBottom w:val="0"/>
                  <w:divBdr>
                    <w:top w:val="none" w:sz="0" w:space="0" w:color="auto"/>
                    <w:left w:val="none" w:sz="0" w:space="0" w:color="auto"/>
                    <w:bottom w:val="none" w:sz="0" w:space="0" w:color="auto"/>
                    <w:right w:val="none" w:sz="0" w:space="0" w:color="auto"/>
                  </w:divBdr>
                </w:div>
              </w:divsChild>
            </w:div>
            <w:div w:id="790393692">
              <w:marLeft w:val="0"/>
              <w:marRight w:val="0"/>
              <w:marTop w:val="0"/>
              <w:marBottom w:val="0"/>
              <w:divBdr>
                <w:top w:val="none" w:sz="0" w:space="0" w:color="auto"/>
                <w:left w:val="none" w:sz="0" w:space="0" w:color="auto"/>
                <w:bottom w:val="none" w:sz="0" w:space="0" w:color="auto"/>
                <w:right w:val="none" w:sz="0" w:space="0" w:color="auto"/>
              </w:divBdr>
              <w:divsChild>
                <w:div w:id="914170076">
                  <w:marLeft w:val="0"/>
                  <w:marRight w:val="0"/>
                  <w:marTop w:val="0"/>
                  <w:marBottom w:val="0"/>
                  <w:divBdr>
                    <w:top w:val="none" w:sz="0" w:space="0" w:color="auto"/>
                    <w:left w:val="none" w:sz="0" w:space="0" w:color="auto"/>
                    <w:bottom w:val="none" w:sz="0" w:space="0" w:color="auto"/>
                    <w:right w:val="none" w:sz="0" w:space="0" w:color="auto"/>
                  </w:divBdr>
                </w:div>
              </w:divsChild>
            </w:div>
            <w:div w:id="1408116317">
              <w:marLeft w:val="0"/>
              <w:marRight w:val="0"/>
              <w:marTop w:val="0"/>
              <w:marBottom w:val="0"/>
              <w:divBdr>
                <w:top w:val="none" w:sz="0" w:space="0" w:color="auto"/>
                <w:left w:val="none" w:sz="0" w:space="0" w:color="auto"/>
                <w:bottom w:val="none" w:sz="0" w:space="0" w:color="auto"/>
                <w:right w:val="none" w:sz="0" w:space="0" w:color="auto"/>
              </w:divBdr>
              <w:divsChild>
                <w:div w:id="897472056">
                  <w:marLeft w:val="0"/>
                  <w:marRight w:val="0"/>
                  <w:marTop w:val="0"/>
                  <w:marBottom w:val="0"/>
                  <w:divBdr>
                    <w:top w:val="none" w:sz="0" w:space="0" w:color="auto"/>
                    <w:left w:val="none" w:sz="0" w:space="0" w:color="auto"/>
                    <w:bottom w:val="none" w:sz="0" w:space="0" w:color="auto"/>
                    <w:right w:val="none" w:sz="0" w:space="0" w:color="auto"/>
                  </w:divBdr>
                </w:div>
              </w:divsChild>
            </w:div>
            <w:div w:id="2113939573">
              <w:marLeft w:val="0"/>
              <w:marRight w:val="0"/>
              <w:marTop w:val="0"/>
              <w:marBottom w:val="0"/>
              <w:divBdr>
                <w:top w:val="none" w:sz="0" w:space="0" w:color="auto"/>
                <w:left w:val="none" w:sz="0" w:space="0" w:color="auto"/>
                <w:bottom w:val="none" w:sz="0" w:space="0" w:color="auto"/>
                <w:right w:val="none" w:sz="0" w:space="0" w:color="auto"/>
              </w:divBdr>
              <w:divsChild>
                <w:div w:id="1566406417">
                  <w:marLeft w:val="0"/>
                  <w:marRight w:val="0"/>
                  <w:marTop w:val="0"/>
                  <w:marBottom w:val="0"/>
                  <w:divBdr>
                    <w:top w:val="none" w:sz="0" w:space="0" w:color="auto"/>
                    <w:left w:val="none" w:sz="0" w:space="0" w:color="auto"/>
                    <w:bottom w:val="none" w:sz="0" w:space="0" w:color="auto"/>
                    <w:right w:val="none" w:sz="0" w:space="0" w:color="auto"/>
                  </w:divBdr>
                </w:div>
              </w:divsChild>
            </w:div>
            <w:div w:id="574052893">
              <w:marLeft w:val="0"/>
              <w:marRight w:val="0"/>
              <w:marTop w:val="0"/>
              <w:marBottom w:val="0"/>
              <w:divBdr>
                <w:top w:val="none" w:sz="0" w:space="0" w:color="auto"/>
                <w:left w:val="none" w:sz="0" w:space="0" w:color="auto"/>
                <w:bottom w:val="none" w:sz="0" w:space="0" w:color="auto"/>
                <w:right w:val="none" w:sz="0" w:space="0" w:color="auto"/>
              </w:divBdr>
              <w:divsChild>
                <w:div w:id="375854766">
                  <w:marLeft w:val="0"/>
                  <w:marRight w:val="0"/>
                  <w:marTop w:val="0"/>
                  <w:marBottom w:val="0"/>
                  <w:divBdr>
                    <w:top w:val="none" w:sz="0" w:space="0" w:color="auto"/>
                    <w:left w:val="none" w:sz="0" w:space="0" w:color="auto"/>
                    <w:bottom w:val="none" w:sz="0" w:space="0" w:color="auto"/>
                    <w:right w:val="none" w:sz="0" w:space="0" w:color="auto"/>
                  </w:divBdr>
                </w:div>
              </w:divsChild>
            </w:div>
            <w:div w:id="783573249">
              <w:marLeft w:val="0"/>
              <w:marRight w:val="0"/>
              <w:marTop w:val="0"/>
              <w:marBottom w:val="0"/>
              <w:divBdr>
                <w:top w:val="none" w:sz="0" w:space="0" w:color="auto"/>
                <w:left w:val="none" w:sz="0" w:space="0" w:color="auto"/>
                <w:bottom w:val="none" w:sz="0" w:space="0" w:color="auto"/>
                <w:right w:val="none" w:sz="0" w:space="0" w:color="auto"/>
              </w:divBdr>
              <w:divsChild>
                <w:div w:id="865101645">
                  <w:marLeft w:val="0"/>
                  <w:marRight w:val="0"/>
                  <w:marTop w:val="0"/>
                  <w:marBottom w:val="0"/>
                  <w:divBdr>
                    <w:top w:val="none" w:sz="0" w:space="0" w:color="auto"/>
                    <w:left w:val="none" w:sz="0" w:space="0" w:color="auto"/>
                    <w:bottom w:val="none" w:sz="0" w:space="0" w:color="auto"/>
                    <w:right w:val="none" w:sz="0" w:space="0" w:color="auto"/>
                  </w:divBdr>
                </w:div>
              </w:divsChild>
            </w:div>
            <w:div w:id="1531647720">
              <w:marLeft w:val="0"/>
              <w:marRight w:val="0"/>
              <w:marTop w:val="0"/>
              <w:marBottom w:val="0"/>
              <w:divBdr>
                <w:top w:val="none" w:sz="0" w:space="0" w:color="auto"/>
                <w:left w:val="none" w:sz="0" w:space="0" w:color="auto"/>
                <w:bottom w:val="none" w:sz="0" w:space="0" w:color="auto"/>
                <w:right w:val="none" w:sz="0" w:space="0" w:color="auto"/>
              </w:divBdr>
              <w:divsChild>
                <w:div w:id="218252917">
                  <w:marLeft w:val="0"/>
                  <w:marRight w:val="0"/>
                  <w:marTop w:val="0"/>
                  <w:marBottom w:val="0"/>
                  <w:divBdr>
                    <w:top w:val="none" w:sz="0" w:space="0" w:color="auto"/>
                    <w:left w:val="none" w:sz="0" w:space="0" w:color="auto"/>
                    <w:bottom w:val="none" w:sz="0" w:space="0" w:color="auto"/>
                    <w:right w:val="none" w:sz="0" w:space="0" w:color="auto"/>
                  </w:divBdr>
                </w:div>
                <w:div w:id="35831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372699">
          <w:marLeft w:val="0"/>
          <w:marRight w:val="0"/>
          <w:marTop w:val="0"/>
          <w:marBottom w:val="0"/>
          <w:divBdr>
            <w:top w:val="none" w:sz="0" w:space="0" w:color="auto"/>
            <w:left w:val="none" w:sz="0" w:space="0" w:color="auto"/>
            <w:bottom w:val="none" w:sz="0" w:space="0" w:color="auto"/>
            <w:right w:val="none" w:sz="0" w:space="0" w:color="auto"/>
          </w:divBdr>
          <w:divsChild>
            <w:div w:id="1130783495">
              <w:marLeft w:val="0"/>
              <w:marRight w:val="0"/>
              <w:marTop w:val="0"/>
              <w:marBottom w:val="0"/>
              <w:divBdr>
                <w:top w:val="none" w:sz="0" w:space="0" w:color="auto"/>
                <w:left w:val="none" w:sz="0" w:space="0" w:color="auto"/>
                <w:bottom w:val="none" w:sz="0" w:space="0" w:color="auto"/>
                <w:right w:val="none" w:sz="0" w:space="0" w:color="auto"/>
              </w:divBdr>
              <w:divsChild>
                <w:div w:id="1135757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432995">
          <w:marLeft w:val="0"/>
          <w:marRight w:val="0"/>
          <w:marTop w:val="0"/>
          <w:marBottom w:val="0"/>
          <w:divBdr>
            <w:top w:val="none" w:sz="0" w:space="0" w:color="auto"/>
            <w:left w:val="none" w:sz="0" w:space="0" w:color="auto"/>
            <w:bottom w:val="none" w:sz="0" w:space="0" w:color="auto"/>
            <w:right w:val="none" w:sz="0" w:space="0" w:color="auto"/>
          </w:divBdr>
          <w:divsChild>
            <w:div w:id="939801902">
              <w:marLeft w:val="0"/>
              <w:marRight w:val="0"/>
              <w:marTop w:val="0"/>
              <w:marBottom w:val="0"/>
              <w:divBdr>
                <w:top w:val="none" w:sz="0" w:space="0" w:color="auto"/>
                <w:left w:val="none" w:sz="0" w:space="0" w:color="auto"/>
                <w:bottom w:val="none" w:sz="0" w:space="0" w:color="auto"/>
                <w:right w:val="none" w:sz="0" w:space="0" w:color="auto"/>
              </w:divBdr>
              <w:divsChild>
                <w:div w:id="11733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735667">
          <w:marLeft w:val="0"/>
          <w:marRight w:val="0"/>
          <w:marTop w:val="0"/>
          <w:marBottom w:val="0"/>
          <w:divBdr>
            <w:top w:val="none" w:sz="0" w:space="0" w:color="auto"/>
            <w:left w:val="none" w:sz="0" w:space="0" w:color="auto"/>
            <w:bottom w:val="none" w:sz="0" w:space="0" w:color="auto"/>
            <w:right w:val="none" w:sz="0" w:space="0" w:color="auto"/>
          </w:divBdr>
          <w:divsChild>
            <w:div w:id="1441293093">
              <w:marLeft w:val="0"/>
              <w:marRight w:val="0"/>
              <w:marTop w:val="0"/>
              <w:marBottom w:val="0"/>
              <w:divBdr>
                <w:top w:val="none" w:sz="0" w:space="0" w:color="auto"/>
                <w:left w:val="none" w:sz="0" w:space="0" w:color="auto"/>
                <w:bottom w:val="none" w:sz="0" w:space="0" w:color="auto"/>
                <w:right w:val="none" w:sz="0" w:space="0" w:color="auto"/>
              </w:divBdr>
              <w:divsChild>
                <w:div w:id="111301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013176">
          <w:marLeft w:val="0"/>
          <w:marRight w:val="0"/>
          <w:marTop w:val="0"/>
          <w:marBottom w:val="0"/>
          <w:divBdr>
            <w:top w:val="none" w:sz="0" w:space="0" w:color="auto"/>
            <w:left w:val="none" w:sz="0" w:space="0" w:color="auto"/>
            <w:bottom w:val="none" w:sz="0" w:space="0" w:color="auto"/>
            <w:right w:val="none" w:sz="0" w:space="0" w:color="auto"/>
          </w:divBdr>
          <w:divsChild>
            <w:div w:id="159395611">
              <w:marLeft w:val="0"/>
              <w:marRight w:val="0"/>
              <w:marTop w:val="0"/>
              <w:marBottom w:val="0"/>
              <w:divBdr>
                <w:top w:val="none" w:sz="0" w:space="0" w:color="auto"/>
                <w:left w:val="none" w:sz="0" w:space="0" w:color="auto"/>
                <w:bottom w:val="none" w:sz="0" w:space="0" w:color="auto"/>
                <w:right w:val="none" w:sz="0" w:space="0" w:color="auto"/>
              </w:divBdr>
              <w:divsChild>
                <w:div w:id="13311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030539">
          <w:marLeft w:val="0"/>
          <w:marRight w:val="0"/>
          <w:marTop w:val="0"/>
          <w:marBottom w:val="0"/>
          <w:divBdr>
            <w:top w:val="none" w:sz="0" w:space="0" w:color="auto"/>
            <w:left w:val="none" w:sz="0" w:space="0" w:color="auto"/>
            <w:bottom w:val="none" w:sz="0" w:space="0" w:color="auto"/>
            <w:right w:val="none" w:sz="0" w:space="0" w:color="auto"/>
          </w:divBdr>
          <w:divsChild>
            <w:div w:id="138234274">
              <w:marLeft w:val="0"/>
              <w:marRight w:val="0"/>
              <w:marTop w:val="0"/>
              <w:marBottom w:val="0"/>
              <w:divBdr>
                <w:top w:val="none" w:sz="0" w:space="0" w:color="auto"/>
                <w:left w:val="none" w:sz="0" w:space="0" w:color="auto"/>
                <w:bottom w:val="none" w:sz="0" w:space="0" w:color="auto"/>
                <w:right w:val="none" w:sz="0" w:space="0" w:color="auto"/>
              </w:divBdr>
              <w:divsChild>
                <w:div w:id="138379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485998">
          <w:marLeft w:val="0"/>
          <w:marRight w:val="0"/>
          <w:marTop w:val="0"/>
          <w:marBottom w:val="0"/>
          <w:divBdr>
            <w:top w:val="none" w:sz="0" w:space="0" w:color="auto"/>
            <w:left w:val="none" w:sz="0" w:space="0" w:color="auto"/>
            <w:bottom w:val="none" w:sz="0" w:space="0" w:color="auto"/>
            <w:right w:val="none" w:sz="0" w:space="0" w:color="auto"/>
          </w:divBdr>
          <w:divsChild>
            <w:div w:id="201865140">
              <w:marLeft w:val="0"/>
              <w:marRight w:val="0"/>
              <w:marTop w:val="0"/>
              <w:marBottom w:val="0"/>
              <w:divBdr>
                <w:top w:val="none" w:sz="0" w:space="0" w:color="auto"/>
                <w:left w:val="none" w:sz="0" w:space="0" w:color="auto"/>
                <w:bottom w:val="none" w:sz="0" w:space="0" w:color="auto"/>
                <w:right w:val="none" w:sz="0" w:space="0" w:color="auto"/>
              </w:divBdr>
              <w:divsChild>
                <w:div w:id="50378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312515">
          <w:marLeft w:val="0"/>
          <w:marRight w:val="0"/>
          <w:marTop w:val="0"/>
          <w:marBottom w:val="0"/>
          <w:divBdr>
            <w:top w:val="none" w:sz="0" w:space="0" w:color="auto"/>
            <w:left w:val="none" w:sz="0" w:space="0" w:color="auto"/>
            <w:bottom w:val="none" w:sz="0" w:space="0" w:color="auto"/>
            <w:right w:val="none" w:sz="0" w:space="0" w:color="auto"/>
          </w:divBdr>
          <w:divsChild>
            <w:div w:id="1602102415">
              <w:marLeft w:val="0"/>
              <w:marRight w:val="0"/>
              <w:marTop w:val="0"/>
              <w:marBottom w:val="0"/>
              <w:divBdr>
                <w:top w:val="none" w:sz="0" w:space="0" w:color="auto"/>
                <w:left w:val="none" w:sz="0" w:space="0" w:color="auto"/>
                <w:bottom w:val="none" w:sz="0" w:space="0" w:color="auto"/>
                <w:right w:val="none" w:sz="0" w:space="0" w:color="auto"/>
              </w:divBdr>
              <w:divsChild>
                <w:div w:id="426729234">
                  <w:marLeft w:val="0"/>
                  <w:marRight w:val="0"/>
                  <w:marTop w:val="0"/>
                  <w:marBottom w:val="0"/>
                  <w:divBdr>
                    <w:top w:val="none" w:sz="0" w:space="0" w:color="auto"/>
                    <w:left w:val="none" w:sz="0" w:space="0" w:color="auto"/>
                    <w:bottom w:val="none" w:sz="0" w:space="0" w:color="auto"/>
                    <w:right w:val="none" w:sz="0" w:space="0" w:color="auto"/>
                  </w:divBdr>
                </w:div>
              </w:divsChild>
            </w:div>
            <w:div w:id="1470240571">
              <w:marLeft w:val="0"/>
              <w:marRight w:val="0"/>
              <w:marTop w:val="0"/>
              <w:marBottom w:val="0"/>
              <w:divBdr>
                <w:top w:val="none" w:sz="0" w:space="0" w:color="auto"/>
                <w:left w:val="none" w:sz="0" w:space="0" w:color="auto"/>
                <w:bottom w:val="none" w:sz="0" w:space="0" w:color="auto"/>
                <w:right w:val="none" w:sz="0" w:space="0" w:color="auto"/>
              </w:divBdr>
              <w:divsChild>
                <w:div w:id="108819897">
                  <w:marLeft w:val="0"/>
                  <w:marRight w:val="0"/>
                  <w:marTop w:val="0"/>
                  <w:marBottom w:val="0"/>
                  <w:divBdr>
                    <w:top w:val="none" w:sz="0" w:space="0" w:color="auto"/>
                    <w:left w:val="none" w:sz="0" w:space="0" w:color="auto"/>
                    <w:bottom w:val="none" w:sz="0" w:space="0" w:color="auto"/>
                    <w:right w:val="none" w:sz="0" w:space="0" w:color="auto"/>
                  </w:divBdr>
                </w:div>
              </w:divsChild>
            </w:div>
            <w:div w:id="813762536">
              <w:marLeft w:val="0"/>
              <w:marRight w:val="0"/>
              <w:marTop w:val="0"/>
              <w:marBottom w:val="0"/>
              <w:divBdr>
                <w:top w:val="none" w:sz="0" w:space="0" w:color="auto"/>
                <w:left w:val="none" w:sz="0" w:space="0" w:color="auto"/>
                <w:bottom w:val="none" w:sz="0" w:space="0" w:color="auto"/>
                <w:right w:val="none" w:sz="0" w:space="0" w:color="auto"/>
              </w:divBdr>
              <w:divsChild>
                <w:div w:id="107396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36956">
          <w:marLeft w:val="0"/>
          <w:marRight w:val="0"/>
          <w:marTop w:val="0"/>
          <w:marBottom w:val="0"/>
          <w:divBdr>
            <w:top w:val="none" w:sz="0" w:space="0" w:color="auto"/>
            <w:left w:val="none" w:sz="0" w:space="0" w:color="auto"/>
            <w:bottom w:val="none" w:sz="0" w:space="0" w:color="auto"/>
            <w:right w:val="none" w:sz="0" w:space="0" w:color="auto"/>
          </w:divBdr>
          <w:divsChild>
            <w:div w:id="763260476">
              <w:marLeft w:val="0"/>
              <w:marRight w:val="0"/>
              <w:marTop w:val="0"/>
              <w:marBottom w:val="0"/>
              <w:divBdr>
                <w:top w:val="none" w:sz="0" w:space="0" w:color="auto"/>
                <w:left w:val="none" w:sz="0" w:space="0" w:color="auto"/>
                <w:bottom w:val="none" w:sz="0" w:space="0" w:color="auto"/>
                <w:right w:val="none" w:sz="0" w:space="0" w:color="auto"/>
              </w:divBdr>
              <w:divsChild>
                <w:div w:id="15342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1572</Words>
  <Characters>8961</Characters>
  <Application>Microsoft Macintosh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2020-07-20T12:13:00Z</dcterms:created>
  <dcterms:modified xsi:type="dcterms:W3CDTF">2020-07-20T12:13:00Z</dcterms:modified>
</cp:coreProperties>
</file>